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EE4EFC" w14:textId="0AAB8814" w:rsidR="00EF33A0" w:rsidRDefault="00846353" w:rsidP="00FB2F9E">
      <w:pPr>
        <w:spacing w:after="80"/>
        <w:jc w:val="right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>Załącznik nr 1</w:t>
      </w:r>
      <w:r w:rsidR="00FB2F9E" w:rsidRPr="001D0C12">
        <w:rPr>
          <w:rFonts w:ascii="Times New Roman" w:hAnsi="Times New Roman" w:cs="Times New Roman"/>
          <w:b/>
        </w:rPr>
        <w:t xml:space="preserve"> do SIWZ</w:t>
      </w:r>
    </w:p>
    <w:p w14:paraId="04861E72" w14:textId="27B7FDAC" w:rsidR="0091269A" w:rsidRPr="001D0C12" w:rsidRDefault="0091269A" w:rsidP="0091269A">
      <w:pPr>
        <w:spacing w:after="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Znak sprawy: WR.271.13.2019.206</w:t>
      </w:r>
    </w:p>
    <w:p w14:paraId="5D591B8C" w14:textId="338453E4" w:rsidR="00EF33A0" w:rsidRPr="001D0C12" w:rsidRDefault="00AF6CB3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072DB0" wp14:editId="169D81AC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2057400" cy="1028700"/>
                <wp:effectExtent l="0" t="0" r="19050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ABC01A" w14:textId="77777777" w:rsidR="00170A95" w:rsidRDefault="00170A95" w:rsidP="00EF33A0">
                            <w:pPr>
                              <w:jc w:val="center"/>
                            </w:pPr>
                          </w:p>
                          <w:p w14:paraId="13F587E7" w14:textId="77777777" w:rsidR="00170A95" w:rsidRDefault="00170A95" w:rsidP="00EF33A0">
                            <w:pPr>
                              <w:jc w:val="center"/>
                            </w:pPr>
                          </w:p>
                          <w:p w14:paraId="2B3D09A2" w14:textId="77777777" w:rsidR="00170A95" w:rsidRDefault="00170A95" w:rsidP="00EF33A0">
                            <w:pPr>
                              <w:jc w:val="center"/>
                            </w:pPr>
                          </w:p>
                          <w:p w14:paraId="4D6B7678" w14:textId="77777777" w:rsidR="00170A95" w:rsidRPr="00BB3A33" w:rsidRDefault="00170A95" w:rsidP="00EF33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BB3A33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072D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.95pt;width:162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">
                <v:textbox>
                  <w:txbxContent>
                    <w:p w14:paraId="6CABC01A" w14:textId="77777777" w:rsidR="00170A95" w:rsidRDefault="00170A95" w:rsidP="00EF33A0">
                      <w:pPr>
                        <w:jc w:val="center"/>
                      </w:pPr>
                    </w:p>
                    <w:p w14:paraId="13F587E7" w14:textId="77777777" w:rsidR="00170A95" w:rsidRDefault="00170A95" w:rsidP="00EF33A0">
                      <w:pPr>
                        <w:jc w:val="center"/>
                      </w:pPr>
                    </w:p>
                    <w:p w14:paraId="2B3D09A2" w14:textId="77777777" w:rsidR="00170A95" w:rsidRDefault="00170A95" w:rsidP="00EF33A0">
                      <w:pPr>
                        <w:jc w:val="center"/>
                      </w:pPr>
                    </w:p>
                    <w:p w14:paraId="4D6B7678" w14:textId="77777777" w:rsidR="00170A95" w:rsidRPr="00BB3A33" w:rsidRDefault="00170A95" w:rsidP="00EF33A0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BB3A33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3E82A965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35A951DF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3BB6AB1C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69CF1581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4878E8E1" w14:textId="77777777" w:rsidR="00EF33A0" w:rsidRPr="001D0C12" w:rsidRDefault="00846353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</w:p>
    <w:p w14:paraId="618AD29B" w14:textId="77777777" w:rsidR="00EF33A0" w:rsidRPr="001D0C12" w:rsidRDefault="00EF33A0" w:rsidP="00846353">
      <w:pPr>
        <w:spacing w:after="80"/>
        <w:jc w:val="center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>OFERTA</w:t>
      </w:r>
    </w:p>
    <w:p w14:paraId="25BE8077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77D46897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Nazwa i adres WYKONAWCY :</w:t>
      </w:r>
    </w:p>
    <w:p w14:paraId="2ABD7114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A7C86F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NIP ........................................................................   </w:t>
      </w:r>
    </w:p>
    <w:p w14:paraId="7FC11EB1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REGON ...................................................................</w:t>
      </w:r>
    </w:p>
    <w:p w14:paraId="2EC35A5F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numer telefonu: (**) ……………………………….</w:t>
      </w:r>
    </w:p>
    <w:p w14:paraId="176EC1E9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Numer faksu: (**)……………………………………</w:t>
      </w:r>
    </w:p>
    <w:p w14:paraId="0F11C17E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e-mail    ................................................................................................</w:t>
      </w:r>
    </w:p>
    <w:p w14:paraId="3738BAF1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</w:p>
    <w:p w14:paraId="166883EC" w14:textId="4C2C56C8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Adres, na który Zamawiający powinien przesyłać korespondencję:</w:t>
      </w:r>
    </w:p>
    <w:p w14:paraId="4299BC71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1EDF0E60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</w:p>
    <w:p w14:paraId="6E372BC0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Osoba wyznaczona do kontaktów z Zamawiającym: </w:t>
      </w:r>
    </w:p>
    <w:p w14:paraId="55964B67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 </w:t>
      </w:r>
    </w:p>
    <w:p w14:paraId="01D78291" w14:textId="77777777" w:rsidR="001D0C12" w:rsidRPr="001D0C12" w:rsidRDefault="001D0C12" w:rsidP="001D0C12">
      <w:pPr>
        <w:spacing w:after="80"/>
        <w:jc w:val="both"/>
        <w:rPr>
          <w:rFonts w:ascii="Times New Roman" w:hAnsi="Times New Roman" w:cs="Times New Roman"/>
        </w:rPr>
      </w:pPr>
    </w:p>
    <w:p w14:paraId="43B8A77A" w14:textId="33394402" w:rsidR="001D0C12" w:rsidRPr="001D0C12" w:rsidRDefault="001D0C12" w:rsidP="001D0C12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Składając ofertę w postępowaniu w sprawie udzielenia zamówienia publicznego prowadzonym w trybie przetargu nieograniczonego </w:t>
      </w:r>
      <w:r w:rsidRPr="001D0C12">
        <w:rPr>
          <w:rFonts w:ascii="Times New Roman" w:hAnsi="Times New Roman" w:cs="Times New Roman"/>
          <w:b/>
        </w:rPr>
        <w:t>„</w:t>
      </w:r>
      <w:proofErr w:type="spellStart"/>
      <w:r w:rsidRPr="001D0C12">
        <w:rPr>
          <w:rFonts w:ascii="Times New Roman" w:hAnsi="Times New Roman" w:cs="Times New Roman"/>
          <w:b/>
        </w:rPr>
        <w:t>Singletrack</w:t>
      </w:r>
      <w:proofErr w:type="spellEnd"/>
      <w:r w:rsidRPr="001D0C12">
        <w:rPr>
          <w:rFonts w:ascii="Times New Roman" w:hAnsi="Times New Roman" w:cs="Times New Roman"/>
          <w:b/>
        </w:rPr>
        <w:t xml:space="preserve"> </w:t>
      </w:r>
      <w:proofErr w:type="spellStart"/>
      <w:r w:rsidRPr="001D0C12">
        <w:rPr>
          <w:rFonts w:ascii="Times New Roman" w:hAnsi="Times New Roman" w:cs="Times New Roman"/>
          <w:b/>
        </w:rPr>
        <w:t>Orlicko-Kladsko</w:t>
      </w:r>
      <w:proofErr w:type="spellEnd"/>
      <w:r w:rsidRPr="001D0C12">
        <w:rPr>
          <w:rFonts w:ascii="Times New Roman" w:hAnsi="Times New Roman" w:cs="Times New Roman"/>
          <w:b/>
        </w:rPr>
        <w:t xml:space="preserve"> - budowa trasy rowerowej typu </w:t>
      </w:r>
      <w:proofErr w:type="spellStart"/>
      <w:r w:rsidRPr="001D0C12">
        <w:rPr>
          <w:rFonts w:ascii="Times New Roman" w:hAnsi="Times New Roman" w:cs="Times New Roman"/>
          <w:b/>
        </w:rPr>
        <w:t>Singletrack</w:t>
      </w:r>
      <w:proofErr w:type="spellEnd"/>
      <w:r w:rsidRPr="001D0C12">
        <w:rPr>
          <w:rFonts w:ascii="Times New Roman" w:hAnsi="Times New Roman" w:cs="Times New Roman"/>
          <w:b/>
        </w:rPr>
        <w:t xml:space="preserve"> na obszarze Gminy Lądek-Zdrój – Pętla Trojak”</w:t>
      </w:r>
      <w:r w:rsidRPr="001D0C12">
        <w:rPr>
          <w:rFonts w:ascii="Times New Roman" w:hAnsi="Times New Roman" w:cs="Times New Roman"/>
        </w:rPr>
        <w:t xml:space="preserve">  oferujemy wykonanie niniejszego zamówienia zgodnie z wymaganiami zawartymi w S</w:t>
      </w:r>
      <w:r w:rsidR="00E472AD">
        <w:rPr>
          <w:rFonts w:ascii="Times New Roman" w:hAnsi="Times New Roman" w:cs="Times New Roman"/>
        </w:rPr>
        <w:t>IWZ, na warunkach określonych w </w:t>
      </w:r>
      <w:r w:rsidRPr="001D0C12">
        <w:rPr>
          <w:rFonts w:ascii="Times New Roman" w:hAnsi="Times New Roman" w:cs="Times New Roman"/>
        </w:rPr>
        <w:t>istotnych postanowieniach mowy, za kwotę:</w:t>
      </w:r>
    </w:p>
    <w:p w14:paraId="1DFDD302" w14:textId="77777777" w:rsidR="001D0C12" w:rsidRPr="001D0C12" w:rsidRDefault="001D0C12" w:rsidP="001D0C12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za cenę netto (ogólna wartość zamówienia) </w:t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  <w:t xml:space="preserve">______________________  zł </w:t>
      </w:r>
    </w:p>
    <w:p w14:paraId="2D94BC7C" w14:textId="77777777" w:rsidR="001D0C12" w:rsidRPr="001D0C12" w:rsidRDefault="001D0C12" w:rsidP="001D0C12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podatek   VAT ……% , wartość podatku VAT </w:t>
      </w:r>
      <w:r w:rsidRPr="001D0C12">
        <w:rPr>
          <w:rFonts w:ascii="Times New Roman" w:hAnsi="Times New Roman" w:cs="Times New Roman"/>
        </w:rPr>
        <w:tab/>
        <w:t xml:space="preserve">______________________  zł </w:t>
      </w:r>
    </w:p>
    <w:p w14:paraId="3E0FA2D6" w14:textId="77777777" w:rsidR="001D0C12" w:rsidRPr="001D0C12" w:rsidRDefault="001D0C12" w:rsidP="001D0C12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za cenę brutto (ogólna wartość zamówienia) </w:t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  <w:t xml:space="preserve">______________________  zł </w:t>
      </w:r>
    </w:p>
    <w:p w14:paraId="78E6B1A6" w14:textId="77777777" w:rsidR="001D0C12" w:rsidRPr="001D0C12" w:rsidRDefault="001D0C12" w:rsidP="001D0C12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słownie :  ____________________________________________________________ złotych </w:t>
      </w:r>
    </w:p>
    <w:p w14:paraId="453A1934" w14:textId="77777777" w:rsidR="001D0C12" w:rsidRPr="001D0C12" w:rsidRDefault="001D0C12" w:rsidP="001D0C12">
      <w:pPr>
        <w:spacing w:after="80"/>
        <w:jc w:val="both"/>
        <w:rPr>
          <w:rFonts w:ascii="Times New Roman" w:hAnsi="Times New Roman" w:cs="Times New Roman"/>
        </w:rPr>
      </w:pPr>
    </w:p>
    <w:p w14:paraId="60E5A8F2" w14:textId="77777777" w:rsidR="001D0C12" w:rsidRPr="001D0C12" w:rsidRDefault="001D0C12" w:rsidP="001D0C12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okres gwarancji: _____________________ miesięcy (min. 36, maks. 72)</w:t>
      </w:r>
    </w:p>
    <w:p w14:paraId="658F2993" w14:textId="77777777" w:rsidR="001D0C12" w:rsidRPr="001D0C12" w:rsidRDefault="001D0C12" w:rsidP="001D0C12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 (Okres gwarancji na roboty budowlane nie może być krótszy niż 36 miesięcy i nie dłuższy niż 72 miesięcy) </w:t>
      </w:r>
    </w:p>
    <w:p w14:paraId="403AC831" w14:textId="77777777" w:rsidR="001D0C12" w:rsidRPr="001D0C12" w:rsidRDefault="001D0C12" w:rsidP="001D0C12">
      <w:pPr>
        <w:spacing w:after="80"/>
        <w:jc w:val="both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 xml:space="preserve">Oświadczam, że    </w:t>
      </w:r>
      <w:r w:rsidRPr="001D0C12">
        <w:rPr>
          <w:rFonts w:ascii="Times New Roman" w:hAnsi="Times New Roman" w:cs="Times New Roman"/>
          <w:b/>
          <w:spacing w:val="50"/>
        </w:rPr>
        <w:t>jestem/nie jestem</w:t>
      </w:r>
      <w:r w:rsidRPr="001D0C12">
        <w:rPr>
          <w:rFonts w:ascii="Times New Roman" w:hAnsi="Times New Roman" w:cs="Times New Roman"/>
          <w:b/>
        </w:rPr>
        <w:t xml:space="preserve">    małym lub średnim przedsiębiorcą.</w:t>
      </w:r>
    </w:p>
    <w:p w14:paraId="2A1EC6D6" w14:textId="77777777" w:rsidR="001D0C12" w:rsidRDefault="001D0C12" w:rsidP="001D0C12">
      <w:pPr>
        <w:spacing w:after="80"/>
        <w:jc w:val="both"/>
        <w:rPr>
          <w:rFonts w:ascii="Times New Roman" w:hAnsi="Times New Roman" w:cs="Times New Roman"/>
        </w:rPr>
      </w:pPr>
    </w:p>
    <w:p w14:paraId="5FA74A0A" w14:textId="77777777" w:rsidR="00BB3A33" w:rsidRPr="001D0C12" w:rsidRDefault="00BB3A33" w:rsidP="001D0C12">
      <w:pPr>
        <w:spacing w:after="80"/>
        <w:jc w:val="both"/>
        <w:rPr>
          <w:rFonts w:ascii="Times New Roman" w:hAnsi="Times New Roman" w:cs="Times New Roman"/>
        </w:rPr>
      </w:pPr>
    </w:p>
    <w:p w14:paraId="79BEBAB5" w14:textId="77777777" w:rsidR="001D0C12" w:rsidRPr="001D0C12" w:rsidRDefault="001D0C12" w:rsidP="001D0C12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Wykonawca informuje, że (właściwe zakreślić):</w:t>
      </w:r>
    </w:p>
    <w:p w14:paraId="250DB016" w14:textId="77777777" w:rsidR="001D0C12" w:rsidRPr="001D0C12" w:rsidRDefault="001D0C12" w:rsidP="001D0C12">
      <w:pPr>
        <w:numPr>
          <w:ilvl w:val="0"/>
          <w:numId w:val="51"/>
        </w:numPr>
        <w:spacing w:after="80"/>
        <w:ind w:left="426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wybór oferty nie  będzie prowadzić do powstania u Zamawiającego obowiązku podatkowego.</w:t>
      </w:r>
    </w:p>
    <w:p w14:paraId="1928F910" w14:textId="6608C02D" w:rsidR="001D0C12" w:rsidRPr="001D0C12" w:rsidRDefault="001D0C12" w:rsidP="001D0C12">
      <w:pPr>
        <w:numPr>
          <w:ilvl w:val="0"/>
          <w:numId w:val="51"/>
        </w:numPr>
        <w:spacing w:after="80"/>
        <w:ind w:left="426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wybór oferty będzie prowadzić do powstania u Zamawi</w:t>
      </w:r>
      <w:r w:rsidR="00E472AD">
        <w:rPr>
          <w:rFonts w:ascii="Times New Roman" w:hAnsi="Times New Roman" w:cs="Times New Roman"/>
        </w:rPr>
        <w:t>ającego obowiązku podatkowego w </w:t>
      </w:r>
      <w:r w:rsidRPr="001D0C12">
        <w:rPr>
          <w:rFonts w:ascii="Times New Roman" w:hAnsi="Times New Roman" w:cs="Times New Roman"/>
        </w:rPr>
        <w:t>odniesieniu do następujących towarów/ usług (w zależności od przedmiotu zamówienia): ___________________________________________. Wartość towaru/ usług (w zależności od przedmiotu zamówienia) powodująca obowiązek podatkowy u Zamawiającego to ___________ zł netto *.</w:t>
      </w:r>
    </w:p>
    <w:p w14:paraId="53E78FB6" w14:textId="77777777" w:rsidR="001D0C12" w:rsidRPr="001D0C12" w:rsidRDefault="001D0C12" w:rsidP="001D0C12">
      <w:pPr>
        <w:spacing w:after="80"/>
        <w:jc w:val="both"/>
        <w:rPr>
          <w:rFonts w:ascii="Times New Roman" w:hAnsi="Times New Roman" w:cs="Times New Roman"/>
        </w:rPr>
      </w:pPr>
    </w:p>
    <w:p w14:paraId="75811C18" w14:textId="77777777" w:rsidR="001D0C12" w:rsidRPr="001D0C12" w:rsidRDefault="001D0C12" w:rsidP="001D0C12">
      <w:pPr>
        <w:spacing w:after="8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D0C12">
        <w:rPr>
          <w:rFonts w:ascii="Times New Roman" w:hAnsi="Times New Roman" w:cs="Times New Roman"/>
          <w:i/>
          <w:sz w:val="20"/>
          <w:szCs w:val="20"/>
        </w:rPr>
        <w:t>* dotyczy Wykonawców, których oferty będą generować obowiązek doliczania wartości podatku VAT do wartości netto oferty, tj. w przypadku:</w:t>
      </w:r>
    </w:p>
    <w:p w14:paraId="751FC2E5" w14:textId="77777777" w:rsidR="001D0C12" w:rsidRPr="001D0C12" w:rsidRDefault="001D0C12" w:rsidP="001D0C12">
      <w:pPr>
        <w:numPr>
          <w:ilvl w:val="0"/>
          <w:numId w:val="53"/>
        </w:numPr>
        <w:spacing w:after="80"/>
        <w:rPr>
          <w:rFonts w:ascii="Times New Roman" w:hAnsi="Times New Roman" w:cs="Times New Roman"/>
          <w:i/>
          <w:sz w:val="20"/>
          <w:szCs w:val="20"/>
        </w:rPr>
      </w:pPr>
      <w:r w:rsidRPr="001D0C12">
        <w:rPr>
          <w:rFonts w:ascii="Times New Roman" w:hAnsi="Times New Roman" w:cs="Times New Roman"/>
          <w:i/>
          <w:sz w:val="20"/>
          <w:szCs w:val="20"/>
        </w:rPr>
        <w:t>wewnątrzwspólnotowego nabycia towarów,</w:t>
      </w:r>
    </w:p>
    <w:p w14:paraId="5E84C6E5" w14:textId="77777777" w:rsidR="001D0C12" w:rsidRPr="001D0C12" w:rsidRDefault="001D0C12" w:rsidP="001D0C12">
      <w:pPr>
        <w:numPr>
          <w:ilvl w:val="0"/>
          <w:numId w:val="53"/>
        </w:numPr>
        <w:spacing w:after="8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D0C12">
        <w:rPr>
          <w:rFonts w:ascii="Times New Roman" w:hAnsi="Times New Roman" w:cs="Times New Roman"/>
          <w:i/>
          <w:sz w:val="20"/>
          <w:szCs w:val="20"/>
        </w:rPr>
        <w:t>mechanizmu odwróconego obciążenia, o którym mowa w art. 17 ust. 1 pkt 7 ustawy o podatku od towarów</w:t>
      </w:r>
      <w:r w:rsidRPr="001D0C12">
        <w:rPr>
          <w:rFonts w:ascii="Times New Roman" w:hAnsi="Times New Roman" w:cs="Times New Roman"/>
          <w:i/>
          <w:sz w:val="20"/>
          <w:szCs w:val="20"/>
        </w:rPr>
        <w:br/>
        <w:t>i usług,</w:t>
      </w:r>
    </w:p>
    <w:p w14:paraId="26CF3B33" w14:textId="77777777" w:rsidR="001D0C12" w:rsidRPr="001D0C12" w:rsidRDefault="001D0C12" w:rsidP="001D0C12">
      <w:pPr>
        <w:spacing w:after="8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D0C12">
        <w:rPr>
          <w:rFonts w:ascii="Times New Roman" w:hAnsi="Times New Roman" w:cs="Times New Roman"/>
          <w:i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771EDE9A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</w:p>
    <w:p w14:paraId="764EBA4B" w14:textId="77777777" w:rsidR="001D0C12" w:rsidRPr="001D0C12" w:rsidRDefault="001D0C12" w:rsidP="001D0C12">
      <w:pPr>
        <w:numPr>
          <w:ilvl w:val="0"/>
          <w:numId w:val="56"/>
        </w:num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Oświadczamy, że:</w:t>
      </w:r>
    </w:p>
    <w:p w14:paraId="454DD54B" w14:textId="52242861" w:rsidR="001D0C12" w:rsidRPr="001D0C12" w:rsidRDefault="001D0C12" w:rsidP="001D0C12">
      <w:pPr>
        <w:numPr>
          <w:ilvl w:val="0"/>
          <w:numId w:val="54"/>
        </w:numPr>
        <w:spacing w:after="80"/>
        <w:ind w:left="1134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  <w:b/>
        </w:rPr>
        <w:t>Zobowiązujemy się wykonać zamówienie w terminie do 3</w:t>
      </w:r>
      <w:r w:rsidR="0075211F">
        <w:rPr>
          <w:rFonts w:ascii="Times New Roman" w:hAnsi="Times New Roman" w:cs="Times New Roman"/>
          <w:b/>
        </w:rPr>
        <w:t>0</w:t>
      </w:r>
      <w:r w:rsidRPr="001D0C12">
        <w:rPr>
          <w:rFonts w:ascii="Times New Roman" w:hAnsi="Times New Roman" w:cs="Times New Roman"/>
          <w:b/>
        </w:rPr>
        <w:t>.11.2019 roku.</w:t>
      </w:r>
    </w:p>
    <w:p w14:paraId="55FC7670" w14:textId="77777777" w:rsidR="001D0C12" w:rsidRPr="001D0C12" w:rsidRDefault="001D0C12" w:rsidP="001D0C12">
      <w:pPr>
        <w:numPr>
          <w:ilvl w:val="0"/>
          <w:numId w:val="54"/>
        </w:numPr>
        <w:spacing w:after="80"/>
        <w:ind w:left="1134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akceptujemy warunki płatności;</w:t>
      </w:r>
    </w:p>
    <w:p w14:paraId="51587882" w14:textId="77777777" w:rsidR="001D0C12" w:rsidRPr="001D0C12" w:rsidRDefault="001D0C12" w:rsidP="001D0C12">
      <w:pPr>
        <w:numPr>
          <w:ilvl w:val="0"/>
          <w:numId w:val="54"/>
        </w:numPr>
        <w:spacing w:after="80"/>
        <w:ind w:left="1134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zapoznaliśmy się z warunkami podanymi przez Zamawiającego w SIWZ i załączonej dokumentacji i  nie wnosimy do nich żadnych zastrzeżeń,</w:t>
      </w:r>
    </w:p>
    <w:p w14:paraId="4A13FA8D" w14:textId="77777777" w:rsidR="001D0C12" w:rsidRPr="001D0C12" w:rsidRDefault="001D0C12" w:rsidP="001D0C12">
      <w:pPr>
        <w:numPr>
          <w:ilvl w:val="0"/>
          <w:numId w:val="54"/>
        </w:numPr>
        <w:spacing w:after="80"/>
        <w:ind w:left="1134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uzyskaliśmy wszelkie niezbędne informacje do przygotowania oferty i wykonania zamówienia.</w:t>
      </w:r>
    </w:p>
    <w:p w14:paraId="7B7FDF91" w14:textId="77777777" w:rsidR="001D0C12" w:rsidRPr="001D0C12" w:rsidRDefault="001D0C12" w:rsidP="001D0C12">
      <w:pPr>
        <w:numPr>
          <w:ilvl w:val="0"/>
          <w:numId w:val="54"/>
        </w:numPr>
        <w:spacing w:after="80"/>
        <w:ind w:left="1134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akceptujemy istotne postanowienia umowy oraz termin realizacji przedmiotu zamówienia podany przez Zamawiającego,</w:t>
      </w:r>
    </w:p>
    <w:p w14:paraId="73B0B08A" w14:textId="77777777" w:rsidR="001D0C12" w:rsidRPr="001D0C12" w:rsidRDefault="001D0C12" w:rsidP="001D0C12">
      <w:pPr>
        <w:numPr>
          <w:ilvl w:val="0"/>
          <w:numId w:val="54"/>
        </w:numPr>
        <w:spacing w:after="80"/>
        <w:ind w:left="1134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uważamy się za związanych niniejszą ofertą przez 30 dni od dnia upływu terminu składania ofert,</w:t>
      </w:r>
    </w:p>
    <w:p w14:paraId="5C718981" w14:textId="77777777" w:rsidR="001D0C12" w:rsidRPr="001D0C12" w:rsidRDefault="001D0C12" w:rsidP="001D0C12">
      <w:pPr>
        <w:numPr>
          <w:ilvl w:val="0"/>
          <w:numId w:val="54"/>
        </w:numPr>
        <w:spacing w:after="80"/>
        <w:ind w:left="1134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podwykonawcom zamierzamy powierzyć wykonanie następujących części zamówienia:</w:t>
      </w:r>
    </w:p>
    <w:p w14:paraId="0AB4FEF2" w14:textId="77777777" w:rsidR="001D0C12" w:rsidRPr="001D0C12" w:rsidRDefault="001D0C12" w:rsidP="001D0C12">
      <w:pPr>
        <w:numPr>
          <w:ilvl w:val="0"/>
          <w:numId w:val="55"/>
        </w:numPr>
        <w:spacing w:after="80"/>
        <w:ind w:left="1701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……..</w:t>
      </w:r>
    </w:p>
    <w:p w14:paraId="5CA53EAA" w14:textId="77777777" w:rsidR="001D0C12" w:rsidRPr="001D0C12" w:rsidRDefault="001D0C12" w:rsidP="001D0C12">
      <w:pPr>
        <w:numPr>
          <w:ilvl w:val="0"/>
          <w:numId w:val="55"/>
        </w:numPr>
        <w:spacing w:after="80"/>
        <w:ind w:left="1701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……..</w:t>
      </w:r>
    </w:p>
    <w:p w14:paraId="262D9C88" w14:textId="2AB21C0B" w:rsidR="001D0C12" w:rsidRPr="001D0C12" w:rsidRDefault="001D0C12" w:rsidP="001D0C12">
      <w:pPr>
        <w:numPr>
          <w:ilvl w:val="0"/>
          <w:numId w:val="54"/>
        </w:numPr>
        <w:spacing w:after="80"/>
        <w:ind w:left="1134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Nazwy i adresy podwykonawców……………</w:t>
      </w:r>
    </w:p>
    <w:p w14:paraId="3EDAE200" w14:textId="77777777" w:rsidR="001D0C12" w:rsidRPr="001D0C12" w:rsidRDefault="001D0C12" w:rsidP="001D0C12">
      <w:pPr>
        <w:numPr>
          <w:ilvl w:val="0"/>
          <w:numId w:val="56"/>
        </w:num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W przypadku udzielenia nam zamówienia zobowiązujemy się do zawarcia umowy w miejscu i terminie wskazanym przez Zamawiającego;</w:t>
      </w:r>
    </w:p>
    <w:p w14:paraId="6E1CF69C" w14:textId="77777777" w:rsidR="001D0C12" w:rsidRPr="001D0C12" w:rsidRDefault="001D0C12" w:rsidP="001D0C12">
      <w:pPr>
        <w:numPr>
          <w:ilvl w:val="0"/>
          <w:numId w:val="56"/>
        </w:num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Poświadczamy wniesienie </w:t>
      </w:r>
      <w:r w:rsidRPr="001D0C12">
        <w:rPr>
          <w:rFonts w:ascii="Times New Roman" w:hAnsi="Times New Roman" w:cs="Times New Roman"/>
          <w:b/>
        </w:rPr>
        <w:t>wadium</w:t>
      </w:r>
      <w:r w:rsidRPr="001D0C12">
        <w:rPr>
          <w:rFonts w:ascii="Times New Roman" w:hAnsi="Times New Roman" w:cs="Times New Roman"/>
        </w:rPr>
        <w:t xml:space="preserve"> w wysokości : …………………………………………... w  formie ……………………………..………………………………………………………. Bank i nr konta, na które ma być zwrócone wadium: ……………………………………………………………………………………………………………………………………………………………………………………………………</w:t>
      </w:r>
    </w:p>
    <w:p w14:paraId="682DABFD" w14:textId="77777777" w:rsidR="001D0C12" w:rsidRPr="001D0C12" w:rsidRDefault="001D0C12" w:rsidP="001D0C12">
      <w:pPr>
        <w:numPr>
          <w:ilvl w:val="0"/>
          <w:numId w:val="56"/>
        </w:num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Oferta została złożona na …………………….. stronach.</w:t>
      </w:r>
    </w:p>
    <w:p w14:paraId="3B2C09B6" w14:textId="77777777" w:rsidR="001D0C12" w:rsidRPr="001D0C12" w:rsidRDefault="001D0C12" w:rsidP="001D0C12">
      <w:pPr>
        <w:numPr>
          <w:ilvl w:val="0"/>
          <w:numId w:val="56"/>
        </w:num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Do oferty dołączono następujące dokumenty:</w:t>
      </w:r>
    </w:p>
    <w:p w14:paraId="237D6E2D" w14:textId="77777777" w:rsidR="001D0C12" w:rsidRPr="001D0C12" w:rsidRDefault="001D0C12" w:rsidP="001D0C12">
      <w:pPr>
        <w:numPr>
          <w:ilvl w:val="0"/>
          <w:numId w:val="57"/>
        </w:numPr>
        <w:spacing w:after="80"/>
        <w:ind w:left="1418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…….</w:t>
      </w:r>
    </w:p>
    <w:p w14:paraId="1DF86CC5" w14:textId="77777777" w:rsidR="001D0C12" w:rsidRPr="001D0C12" w:rsidRDefault="001D0C12" w:rsidP="001D0C12">
      <w:pPr>
        <w:numPr>
          <w:ilvl w:val="0"/>
          <w:numId w:val="57"/>
        </w:numPr>
        <w:spacing w:after="80"/>
        <w:ind w:left="1418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…….</w:t>
      </w:r>
    </w:p>
    <w:p w14:paraId="5E7192CA" w14:textId="77777777" w:rsidR="001D0C12" w:rsidRPr="001D0C12" w:rsidRDefault="001D0C12" w:rsidP="001D0C12">
      <w:pPr>
        <w:numPr>
          <w:ilvl w:val="0"/>
          <w:numId w:val="57"/>
        </w:numPr>
        <w:spacing w:after="80"/>
        <w:ind w:left="1418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…….</w:t>
      </w:r>
    </w:p>
    <w:p w14:paraId="46192553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</w:p>
    <w:p w14:paraId="4DB9C81A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</w:p>
    <w:p w14:paraId="6B3E7D50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</w:p>
    <w:p w14:paraId="575A472B" w14:textId="77777777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</w:p>
    <w:p w14:paraId="3D69260C" w14:textId="1B016F59" w:rsidR="001D0C12" w:rsidRPr="001D0C12" w:rsidRDefault="001D0C12" w:rsidP="001D0C12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............................, dn. _ _ . _ _ . _ _ _ _</w:t>
      </w:r>
      <w:r w:rsidRPr="001D0C12">
        <w:rPr>
          <w:rFonts w:ascii="Times New Roman" w:hAnsi="Times New Roman" w:cs="Times New Roman"/>
        </w:rPr>
        <w:tab/>
        <w:t>r.                 ..................................................................</w:t>
      </w:r>
    </w:p>
    <w:p w14:paraId="2657937F" w14:textId="77777777" w:rsidR="001D0C12" w:rsidRPr="001D0C12" w:rsidRDefault="001D0C12" w:rsidP="001D0C12">
      <w:pPr>
        <w:spacing w:after="80"/>
        <w:ind w:left="5760"/>
        <w:rPr>
          <w:rFonts w:ascii="Times New Roman" w:hAnsi="Times New Roman" w:cs="Times New Roman"/>
          <w:i/>
          <w:sz w:val="18"/>
          <w:szCs w:val="18"/>
        </w:rPr>
      </w:pPr>
      <w:r w:rsidRPr="001D0C12">
        <w:rPr>
          <w:rFonts w:ascii="Times New Roman" w:hAnsi="Times New Roman" w:cs="Times New Roman"/>
          <w:i/>
          <w:sz w:val="18"/>
          <w:szCs w:val="18"/>
        </w:rPr>
        <w:t>Podpis osób uprawnionych do składania</w:t>
      </w:r>
    </w:p>
    <w:p w14:paraId="05E563A5" w14:textId="08C22490" w:rsidR="001D0C12" w:rsidRPr="001D0C12" w:rsidRDefault="001D0C12" w:rsidP="001D0C12">
      <w:pPr>
        <w:spacing w:after="80"/>
        <w:ind w:left="5760"/>
        <w:rPr>
          <w:rFonts w:ascii="Times New Roman" w:hAnsi="Times New Roman" w:cs="Times New Roman"/>
          <w:i/>
          <w:sz w:val="18"/>
          <w:szCs w:val="18"/>
        </w:rPr>
      </w:pPr>
      <w:r w:rsidRPr="001D0C12">
        <w:rPr>
          <w:rFonts w:ascii="Times New Roman" w:hAnsi="Times New Roman" w:cs="Times New Roman"/>
          <w:i/>
          <w:sz w:val="18"/>
          <w:szCs w:val="18"/>
        </w:rPr>
        <w:t xml:space="preserve"> świadczeń woli imieniu Wykonawcy oraz pieczątka / pieczątki</w:t>
      </w:r>
    </w:p>
    <w:p w14:paraId="76C062CD" w14:textId="77777777" w:rsidR="007A7B48" w:rsidRPr="001D0C12" w:rsidRDefault="007A7B48" w:rsidP="00E15AC9">
      <w:pPr>
        <w:spacing w:after="80"/>
        <w:rPr>
          <w:rFonts w:ascii="Times New Roman" w:hAnsi="Times New Roman" w:cs="Times New Roman"/>
        </w:rPr>
      </w:pPr>
    </w:p>
    <w:p w14:paraId="4D9B3740" w14:textId="77777777" w:rsidR="007A7B48" w:rsidRPr="001D0C12" w:rsidRDefault="007A7B48" w:rsidP="00E15AC9">
      <w:pPr>
        <w:spacing w:after="80"/>
        <w:rPr>
          <w:rFonts w:ascii="Times New Roman" w:hAnsi="Times New Roman" w:cs="Times New Roman"/>
        </w:rPr>
      </w:pPr>
    </w:p>
    <w:p w14:paraId="56A377ED" w14:textId="77777777" w:rsidR="007A7B48" w:rsidRPr="001D0C12" w:rsidRDefault="007A7B48" w:rsidP="00E15AC9">
      <w:pPr>
        <w:spacing w:after="80"/>
        <w:rPr>
          <w:rFonts w:ascii="Times New Roman" w:hAnsi="Times New Roman" w:cs="Times New Roman"/>
        </w:rPr>
      </w:pPr>
    </w:p>
    <w:p w14:paraId="583CAB98" w14:textId="77777777" w:rsidR="00EF33A0" w:rsidRPr="001D0C12" w:rsidRDefault="00FB2F9E" w:rsidP="00FB2F9E">
      <w:pPr>
        <w:spacing w:after="80"/>
        <w:jc w:val="right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</w:rPr>
        <w:br w:type="page"/>
      </w:r>
      <w:r w:rsidR="00EF33A0" w:rsidRPr="001D0C12">
        <w:rPr>
          <w:rFonts w:ascii="Times New Roman" w:hAnsi="Times New Roman" w:cs="Times New Roman"/>
          <w:b/>
        </w:rPr>
        <w:t>Załącznik nr 2 do SIWZ</w:t>
      </w:r>
    </w:p>
    <w:p w14:paraId="2A8FC0A9" w14:textId="603C4DEB" w:rsidR="003D566C" w:rsidRPr="001D0C12" w:rsidRDefault="0091269A" w:rsidP="00E15AC9">
      <w:pPr>
        <w:spacing w:after="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 sprawy: WR.271.13.2019.206</w:t>
      </w:r>
    </w:p>
    <w:p w14:paraId="201DDAD7" w14:textId="77777777" w:rsidR="0091269A" w:rsidRPr="00617B73" w:rsidRDefault="0091269A" w:rsidP="0091269A">
      <w:pPr>
        <w:spacing w:line="276" w:lineRule="auto"/>
        <w:rPr>
          <w:rFonts w:ascii="Times New Roman" w:hAnsi="Times New Roman" w:cs="Times New Roman"/>
          <w:b/>
        </w:rPr>
      </w:pPr>
      <w:r w:rsidRPr="00617B73">
        <w:rPr>
          <w:rFonts w:ascii="Times New Roman" w:hAnsi="Times New Roman" w:cs="Times New Roman"/>
          <w:b/>
        </w:rPr>
        <w:t>Zamawiający:</w:t>
      </w:r>
    </w:p>
    <w:p w14:paraId="34612D8B" w14:textId="77777777" w:rsidR="0091269A" w:rsidRDefault="0091269A" w:rsidP="0091269A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Gmina Lądek-Zdrój</w:t>
      </w:r>
    </w:p>
    <w:p w14:paraId="0F1CF342" w14:textId="77777777" w:rsidR="0091269A" w:rsidRDefault="0091269A" w:rsidP="0091269A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Rynek 31, 57-540 Lądek-Zdrój</w:t>
      </w:r>
    </w:p>
    <w:p w14:paraId="64ACE292" w14:textId="77777777" w:rsidR="0091269A" w:rsidRDefault="0091269A" w:rsidP="0091269A">
      <w:pPr>
        <w:spacing w:line="276" w:lineRule="auto"/>
        <w:jc w:val="center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</w:rPr>
        <w:t xml:space="preserve">tel. 74/ 811 78 50, </w:t>
      </w:r>
      <w:r>
        <w:rPr>
          <w:rFonts w:ascii="Times New Roman" w:hAnsi="Times New Roman" w:cs="Times New Roman"/>
          <w:b/>
          <w:bCs/>
        </w:rPr>
        <w:t>e-mail: umig@ladek.pl</w:t>
      </w:r>
    </w:p>
    <w:p w14:paraId="577CF2B3" w14:textId="77777777" w:rsidR="0091269A" w:rsidRDefault="0091269A" w:rsidP="0091269A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iCs/>
        </w:rPr>
        <w:t>www.ladek.pl</w:t>
      </w:r>
    </w:p>
    <w:p w14:paraId="6F7799F0" w14:textId="77777777" w:rsidR="0091269A" w:rsidRPr="00617B73" w:rsidRDefault="0091269A" w:rsidP="0091269A">
      <w:pPr>
        <w:spacing w:line="276" w:lineRule="auto"/>
        <w:rPr>
          <w:rFonts w:ascii="Times New Roman" w:hAnsi="Times New Roman" w:cs="Times New Roman"/>
          <w:b/>
        </w:rPr>
      </w:pPr>
    </w:p>
    <w:p w14:paraId="5A596F04" w14:textId="77777777" w:rsidR="0091269A" w:rsidRPr="00617B73" w:rsidRDefault="0091269A" w:rsidP="0091269A">
      <w:pPr>
        <w:spacing w:line="276" w:lineRule="auto"/>
        <w:rPr>
          <w:rFonts w:ascii="Times New Roman" w:hAnsi="Times New Roman" w:cs="Times New Roman"/>
          <w:b/>
        </w:rPr>
      </w:pPr>
    </w:p>
    <w:p w14:paraId="3404DCC6" w14:textId="77777777" w:rsidR="0091269A" w:rsidRPr="00617B73" w:rsidRDefault="0091269A" w:rsidP="0091269A">
      <w:pPr>
        <w:spacing w:line="276" w:lineRule="auto"/>
        <w:rPr>
          <w:rFonts w:ascii="Times New Roman" w:hAnsi="Times New Roman" w:cs="Times New Roman"/>
          <w:b/>
        </w:rPr>
      </w:pPr>
      <w:r w:rsidRPr="00617B73">
        <w:rPr>
          <w:rFonts w:ascii="Times New Roman" w:hAnsi="Times New Roman" w:cs="Times New Roman"/>
          <w:b/>
        </w:rPr>
        <w:t>Wykonawca:</w:t>
      </w:r>
    </w:p>
    <w:p w14:paraId="3996561F" w14:textId="17A2794F" w:rsidR="0091269A" w:rsidRPr="00617B73" w:rsidRDefault="0091269A" w:rsidP="0091269A">
      <w:pPr>
        <w:spacing w:line="276" w:lineRule="auto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72B3F5" w14:textId="77777777" w:rsidR="0091269A" w:rsidRPr="00617B73" w:rsidRDefault="0091269A" w:rsidP="0091269A">
      <w:pPr>
        <w:spacing w:line="276" w:lineRule="auto"/>
        <w:jc w:val="center"/>
        <w:rPr>
          <w:rFonts w:ascii="Times New Roman" w:hAnsi="Times New Roman" w:cs="Times New Roman"/>
          <w:i/>
        </w:rPr>
      </w:pPr>
      <w:r w:rsidRPr="00617B73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617B73">
        <w:rPr>
          <w:rFonts w:ascii="Times New Roman" w:hAnsi="Times New Roman" w:cs="Times New Roman"/>
          <w:i/>
        </w:rPr>
        <w:t>CEiDG</w:t>
      </w:r>
      <w:proofErr w:type="spellEnd"/>
      <w:r w:rsidRPr="00617B73">
        <w:rPr>
          <w:rFonts w:ascii="Times New Roman" w:hAnsi="Times New Roman" w:cs="Times New Roman"/>
          <w:i/>
        </w:rPr>
        <w:t>)</w:t>
      </w:r>
    </w:p>
    <w:p w14:paraId="666EAFE5" w14:textId="77777777" w:rsidR="0091269A" w:rsidRPr="00617B73" w:rsidRDefault="0091269A" w:rsidP="0091269A">
      <w:pPr>
        <w:spacing w:line="276" w:lineRule="auto"/>
        <w:rPr>
          <w:rFonts w:ascii="Times New Roman" w:hAnsi="Times New Roman" w:cs="Times New Roman"/>
          <w:u w:val="single"/>
        </w:rPr>
      </w:pPr>
      <w:r w:rsidRPr="00617B73">
        <w:rPr>
          <w:rFonts w:ascii="Times New Roman" w:hAnsi="Times New Roman" w:cs="Times New Roman"/>
          <w:u w:val="single"/>
        </w:rPr>
        <w:t>reprezentowany przez:</w:t>
      </w:r>
    </w:p>
    <w:p w14:paraId="3F5EC1A1" w14:textId="4F148206" w:rsidR="0091269A" w:rsidRPr="00617B73" w:rsidRDefault="0091269A" w:rsidP="0091269A">
      <w:pPr>
        <w:spacing w:line="276" w:lineRule="auto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37045F" w14:textId="77777777" w:rsidR="0091269A" w:rsidRPr="00617B73" w:rsidRDefault="0091269A" w:rsidP="0091269A">
      <w:pPr>
        <w:spacing w:line="276" w:lineRule="auto"/>
        <w:jc w:val="center"/>
        <w:rPr>
          <w:rFonts w:ascii="Times New Roman" w:hAnsi="Times New Roman" w:cs="Times New Roman"/>
          <w:i/>
        </w:rPr>
      </w:pPr>
      <w:r w:rsidRPr="00617B73">
        <w:rPr>
          <w:rFonts w:ascii="Times New Roman" w:hAnsi="Times New Roman" w:cs="Times New Roman"/>
          <w:i/>
        </w:rPr>
        <w:t>(imię, nazwisko, stanowisko/podstawa do reprezentacji)</w:t>
      </w:r>
    </w:p>
    <w:p w14:paraId="477D246D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26EB51E6" w14:textId="77777777" w:rsidR="00EF33A0" w:rsidRPr="001D0C12" w:rsidRDefault="00EF33A0" w:rsidP="00FB2F9E">
      <w:pPr>
        <w:spacing w:after="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C12">
        <w:rPr>
          <w:rFonts w:ascii="Times New Roman" w:hAnsi="Times New Roman" w:cs="Times New Roman"/>
          <w:b/>
          <w:sz w:val="28"/>
          <w:szCs w:val="28"/>
        </w:rPr>
        <w:t>Oświadczenie wykonawcy</w:t>
      </w:r>
    </w:p>
    <w:p w14:paraId="2CB1B867" w14:textId="77777777" w:rsidR="00EF33A0" w:rsidRPr="001D0C12" w:rsidRDefault="00EF33A0" w:rsidP="00FB2F9E">
      <w:pPr>
        <w:spacing w:after="80"/>
        <w:jc w:val="center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>składane na podstawie art. 25a ust. 1 ustawy z dnia 29 stycznia 2004 r.</w:t>
      </w:r>
    </w:p>
    <w:p w14:paraId="38FC04B6" w14:textId="77777777" w:rsidR="00EF33A0" w:rsidRPr="001D0C12" w:rsidRDefault="00EF33A0" w:rsidP="00FB2F9E">
      <w:pPr>
        <w:spacing w:after="80"/>
        <w:jc w:val="center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 xml:space="preserve">Prawo zamówień publicznych (dalej jako: ustawa </w:t>
      </w:r>
      <w:proofErr w:type="spellStart"/>
      <w:r w:rsidRPr="001D0C12">
        <w:rPr>
          <w:rFonts w:ascii="Times New Roman" w:hAnsi="Times New Roman" w:cs="Times New Roman"/>
          <w:b/>
        </w:rPr>
        <w:t>Pzp</w:t>
      </w:r>
      <w:proofErr w:type="spellEnd"/>
      <w:r w:rsidRPr="001D0C12">
        <w:rPr>
          <w:rFonts w:ascii="Times New Roman" w:hAnsi="Times New Roman" w:cs="Times New Roman"/>
          <w:b/>
        </w:rPr>
        <w:t>),</w:t>
      </w:r>
    </w:p>
    <w:p w14:paraId="374D83EC" w14:textId="2EAD8AF8" w:rsidR="00EF33A0" w:rsidRDefault="00EF33A0" w:rsidP="00FB2F9E">
      <w:pPr>
        <w:spacing w:after="80"/>
        <w:jc w:val="center"/>
        <w:rPr>
          <w:rFonts w:ascii="Times New Roman" w:hAnsi="Times New Roman" w:cs="Times New Roman"/>
          <w:sz w:val="28"/>
          <w:szCs w:val="28"/>
        </w:rPr>
      </w:pPr>
      <w:r w:rsidRPr="001D0C12">
        <w:rPr>
          <w:rFonts w:ascii="Times New Roman" w:hAnsi="Times New Roman" w:cs="Times New Roman"/>
          <w:b/>
          <w:sz w:val="28"/>
          <w:szCs w:val="28"/>
        </w:rPr>
        <w:t>DOTYCZĄCE SPEŁNIANIA WARUNKÓW UDZIAŁU W POSTĘPOWANIU</w:t>
      </w:r>
      <w:r w:rsidR="00FB2F9E" w:rsidRPr="001D0C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B91DEA" w14:textId="77777777" w:rsidR="00BD2907" w:rsidRPr="001D0C12" w:rsidRDefault="00BD2907" w:rsidP="00FB2F9E">
      <w:pPr>
        <w:spacing w:after="80"/>
        <w:jc w:val="center"/>
        <w:rPr>
          <w:rFonts w:ascii="Times New Roman" w:hAnsi="Times New Roman" w:cs="Times New Roman"/>
          <w:sz w:val="28"/>
          <w:szCs w:val="28"/>
        </w:rPr>
      </w:pPr>
    </w:p>
    <w:p w14:paraId="33CACB5A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05E814A4" w14:textId="0AAB2885" w:rsidR="00EF33A0" w:rsidRPr="001D0C12" w:rsidRDefault="00EF33A0" w:rsidP="00FB2F9E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Na potrzeby postępowania o udzielenie zamówienia publicznego pn</w:t>
      </w:r>
      <w:r w:rsidR="009D746E" w:rsidRPr="001D0C12">
        <w:rPr>
          <w:rFonts w:ascii="Times New Roman" w:hAnsi="Times New Roman" w:cs="Times New Roman"/>
        </w:rPr>
        <w:t xml:space="preserve">. </w:t>
      </w:r>
      <w:r w:rsidR="00312971" w:rsidRPr="001D0C12">
        <w:rPr>
          <w:rFonts w:ascii="Times New Roman" w:hAnsi="Times New Roman" w:cs="Times New Roman"/>
          <w:b/>
        </w:rPr>
        <w:t>„</w:t>
      </w:r>
      <w:proofErr w:type="spellStart"/>
      <w:r w:rsidR="00312971" w:rsidRPr="001D0C12">
        <w:rPr>
          <w:rFonts w:ascii="Times New Roman" w:hAnsi="Times New Roman" w:cs="Times New Roman"/>
          <w:b/>
        </w:rPr>
        <w:t>Singletrack</w:t>
      </w:r>
      <w:proofErr w:type="spellEnd"/>
      <w:r w:rsidR="00312971" w:rsidRPr="001D0C12">
        <w:rPr>
          <w:rFonts w:ascii="Times New Roman" w:hAnsi="Times New Roman" w:cs="Times New Roman"/>
          <w:b/>
        </w:rPr>
        <w:t xml:space="preserve"> </w:t>
      </w:r>
      <w:proofErr w:type="spellStart"/>
      <w:r w:rsidR="00312971" w:rsidRPr="001D0C12">
        <w:rPr>
          <w:rFonts w:ascii="Times New Roman" w:hAnsi="Times New Roman" w:cs="Times New Roman"/>
          <w:b/>
        </w:rPr>
        <w:t>Orlicko-Kladsko</w:t>
      </w:r>
      <w:proofErr w:type="spellEnd"/>
      <w:r w:rsidR="00312971" w:rsidRPr="001D0C12">
        <w:rPr>
          <w:rFonts w:ascii="Times New Roman" w:hAnsi="Times New Roman" w:cs="Times New Roman"/>
          <w:b/>
        </w:rPr>
        <w:t xml:space="preserve"> - budowa trasy rowerowej typu </w:t>
      </w:r>
      <w:proofErr w:type="spellStart"/>
      <w:r w:rsidR="00312971" w:rsidRPr="001D0C12">
        <w:rPr>
          <w:rFonts w:ascii="Times New Roman" w:hAnsi="Times New Roman" w:cs="Times New Roman"/>
          <w:b/>
        </w:rPr>
        <w:t>Singletrack</w:t>
      </w:r>
      <w:proofErr w:type="spellEnd"/>
      <w:r w:rsidR="00312971" w:rsidRPr="001D0C12">
        <w:rPr>
          <w:rFonts w:ascii="Times New Roman" w:hAnsi="Times New Roman" w:cs="Times New Roman"/>
          <w:b/>
        </w:rPr>
        <w:t xml:space="preserve"> na obszarze Gminy Lądek-Zdrój – Pętla Trojak” </w:t>
      </w:r>
      <w:r w:rsidR="00EE69A9" w:rsidRPr="001D0C12">
        <w:rPr>
          <w:rFonts w:ascii="Times New Roman" w:hAnsi="Times New Roman" w:cs="Times New Roman"/>
        </w:rPr>
        <w:t xml:space="preserve">prowadzonego przez </w:t>
      </w:r>
      <w:r w:rsidR="006229AE" w:rsidRPr="001D0C12">
        <w:rPr>
          <w:rFonts w:ascii="Times New Roman" w:hAnsi="Times New Roman" w:cs="Times New Roman"/>
        </w:rPr>
        <w:t>Gminę Lądek-Zdrój</w:t>
      </w:r>
      <w:r w:rsidR="00EE69A9" w:rsidRPr="001D0C12">
        <w:rPr>
          <w:rFonts w:ascii="Times New Roman" w:hAnsi="Times New Roman" w:cs="Times New Roman"/>
        </w:rPr>
        <w:t xml:space="preserve"> </w:t>
      </w:r>
      <w:r w:rsidRPr="001D0C12">
        <w:rPr>
          <w:rFonts w:ascii="Times New Roman" w:hAnsi="Times New Roman" w:cs="Times New Roman"/>
        </w:rPr>
        <w:t>oświadczam, co następuje:</w:t>
      </w:r>
    </w:p>
    <w:p w14:paraId="336C7BFF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63DDA3C0" w14:textId="77777777" w:rsidR="00EF33A0" w:rsidRPr="001D0C12" w:rsidRDefault="00EF33A0" w:rsidP="00E15AC9">
      <w:pPr>
        <w:spacing w:after="80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>INFORMACJA DOTYCZĄCA WYKONAWCY:</w:t>
      </w:r>
    </w:p>
    <w:p w14:paraId="48DFECD8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518DEA1E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Oświadczam, że spełniam warunki udziału w postępowaniu określone przez zamawiającego w  Rozdziale 4 ust</w:t>
      </w:r>
      <w:r w:rsidR="00DD35C4" w:rsidRPr="001D0C12">
        <w:rPr>
          <w:rFonts w:ascii="Times New Roman" w:hAnsi="Times New Roman" w:cs="Times New Roman"/>
        </w:rPr>
        <w:t>.</w:t>
      </w:r>
      <w:r w:rsidRPr="001D0C12">
        <w:rPr>
          <w:rFonts w:ascii="Times New Roman" w:hAnsi="Times New Roman" w:cs="Times New Roman"/>
        </w:rPr>
        <w:t xml:space="preserve"> </w:t>
      </w:r>
      <w:r w:rsidR="00DD35C4" w:rsidRPr="001D0C12">
        <w:rPr>
          <w:rFonts w:ascii="Times New Roman" w:hAnsi="Times New Roman" w:cs="Times New Roman"/>
        </w:rPr>
        <w:t>4.2.2. i 4.2.3.</w:t>
      </w:r>
    </w:p>
    <w:p w14:paraId="4C5B5DF5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683070C5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…………….……. (miejscowość), dnia ………….……. r. </w:t>
      </w:r>
    </w:p>
    <w:p w14:paraId="25631D92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  <w:t>…………………………………………</w:t>
      </w:r>
    </w:p>
    <w:p w14:paraId="66722202" w14:textId="77777777" w:rsidR="00EF33A0" w:rsidRPr="001D0C12" w:rsidRDefault="00EF33A0" w:rsidP="0091269A">
      <w:pPr>
        <w:spacing w:after="80"/>
        <w:ind w:left="5760" w:firstLine="72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(podpis)</w:t>
      </w:r>
    </w:p>
    <w:p w14:paraId="438F9ADE" w14:textId="77777777" w:rsidR="00EF33A0" w:rsidRDefault="00EF33A0" w:rsidP="00E15AC9">
      <w:pPr>
        <w:spacing w:after="80"/>
        <w:rPr>
          <w:rFonts w:ascii="Times New Roman" w:hAnsi="Times New Roman" w:cs="Times New Roman"/>
        </w:rPr>
      </w:pPr>
    </w:p>
    <w:p w14:paraId="7734FEF4" w14:textId="08E6C58C" w:rsidR="00EF33A0" w:rsidRPr="001D0C12" w:rsidRDefault="00EF33A0" w:rsidP="00FB2F9E">
      <w:pPr>
        <w:spacing w:after="80"/>
        <w:jc w:val="center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>INFORMACJA W ZWIĄZKU Z POLEGANIEM NA ZASOBACH INNYCH PODMIOTÓW:</w:t>
      </w:r>
    </w:p>
    <w:p w14:paraId="4725BB58" w14:textId="77777777" w:rsidR="00FB2F9E" w:rsidRPr="001D0C12" w:rsidRDefault="00FB2F9E" w:rsidP="00E15AC9">
      <w:pPr>
        <w:spacing w:after="80"/>
        <w:rPr>
          <w:rFonts w:ascii="Times New Roman" w:hAnsi="Times New Roman" w:cs="Times New Roman"/>
        </w:rPr>
      </w:pPr>
    </w:p>
    <w:p w14:paraId="0D90FD9B" w14:textId="6D9ADB41" w:rsidR="00EF33A0" w:rsidRPr="001D0C12" w:rsidRDefault="00EF33A0" w:rsidP="00FB2F9E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r w:rsidR="00DD35C4" w:rsidRPr="001D0C12">
        <w:rPr>
          <w:rFonts w:ascii="Times New Roman" w:hAnsi="Times New Roman" w:cs="Times New Roman"/>
        </w:rPr>
        <w:t xml:space="preserve">Rozdziale 4 ust. 4.2.2. i 4.2.3. </w:t>
      </w:r>
      <w:r w:rsidRPr="001D0C12">
        <w:rPr>
          <w:rFonts w:ascii="Times New Roman" w:hAnsi="Times New Roman" w:cs="Times New Roman"/>
        </w:rPr>
        <w:t>polegam na zasobach następującego/</w:t>
      </w:r>
      <w:proofErr w:type="spellStart"/>
      <w:r w:rsidRPr="001D0C12">
        <w:rPr>
          <w:rFonts w:ascii="Times New Roman" w:hAnsi="Times New Roman" w:cs="Times New Roman"/>
        </w:rPr>
        <w:t>ych</w:t>
      </w:r>
      <w:proofErr w:type="spellEnd"/>
      <w:r w:rsidRPr="001D0C12">
        <w:rPr>
          <w:rFonts w:ascii="Times New Roman" w:hAnsi="Times New Roman" w:cs="Times New Roman"/>
        </w:rPr>
        <w:t xml:space="preserve"> podmiotu/ów: ………………………………………………………………………</w:t>
      </w:r>
      <w:r w:rsidR="00FB2F9E" w:rsidRPr="001D0C12">
        <w:rPr>
          <w:rFonts w:ascii="Times New Roman" w:hAnsi="Times New Roman" w:cs="Times New Roman"/>
        </w:rPr>
        <w:t>…………………………………………………………</w:t>
      </w:r>
      <w:r w:rsidR="0091269A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1A265B39" w14:textId="77777777" w:rsidR="0091269A" w:rsidRDefault="00EF33A0" w:rsidP="00FB2F9E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w następującym zakresie: </w:t>
      </w:r>
    </w:p>
    <w:p w14:paraId="43643367" w14:textId="18AB2EA6" w:rsidR="00FB2F9E" w:rsidRPr="001D0C12" w:rsidRDefault="00EF33A0" w:rsidP="00FB2F9E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………………………………</w:t>
      </w:r>
      <w:r w:rsidR="00FB2F9E" w:rsidRPr="001D0C12">
        <w:rPr>
          <w:rFonts w:ascii="Times New Roman" w:hAnsi="Times New Roman" w:cs="Times New Roman"/>
        </w:rPr>
        <w:t>…………………………………………………………………….</w:t>
      </w:r>
      <w:r w:rsidRPr="001D0C12">
        <w:rPr>
          <w:rFonts w:ascii="Times New Roman" w:hAnsi="Times New Roman" w:cs="Times New Roman"/>
        </w:rPr>
        <w:t>…………………………………………</w:t>
      </w:r>
      <w:r w:rsidR="00FB2F9E" w:rsidRPr="001D0C12">
        <w:rPr>
          <w:rFonts w:ascii="Times New Roman" w:hAnsi="Times New Roman" w:cs="Times New Roman"/>
        </w:rPr>
        <w:t>……………………………………………………………………</w:t>
      </w:r>
    </w:p>
    <w:p w14:paraId="7614DC9E" w14:textId="77777777" w:rsidR="00EF33A0" w:rsidRPr="001D0C12" w:rsidRDefault="00EF33A0" w:rsidP="00FB2F9E">
      <w:pPr>
        <w:spacing w:after="8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D0C12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19609050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288D0ABB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45E16E37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…………….……. (miejscowość), dnia ………….……. r. </w:t>
      </w:r>
    </w:p>
    <w:p w14:paraId="744E1C5A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73A2A9DE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  <w:t>…………………………………………</w:t>
      </w:r>
    </w:p>
    <w:p w14:paraId="425BAF8C" w14:textId="77777777" w:rsidR="00EF33A0" w:rsidRPr="001D0C12" w:rsidRDefault="00EF33A0" w:rsidP="00E849DD">
      <w:pPr>
        <w:spacing w:after="80"/>
        <w:ind w:left="5954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(podpis)</w:t>
      </w:r>
    </w:p>
    <w:p w14:paraId="526A581D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54C32A99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5E461628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41CCEFEC" w14:textId="77777777" w:rsidR="00EF33A0" w:rsidRPr="001D0C12" w:rsidRDefault="00EF33A0" w:rsidP="00FB2F9E">
      <w:pPr>
        <w:spacing w:after="80"/>
        <w:jc w:val="center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>OŚWIADCZENIE DOTYCZĄCE PODANYCH INFORMACJI:</w:t>
      </w:r>
    </w:p>
    <w:p w14:paraId="6E1D0015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69990D2D" w14:textId="7FE56B55" w:rsidR="00EF33A0" w:rsidRPr="001D0C12" w:rsidRDefault="00EF33A0" w:rsidP="00FB2F9E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BD2907">
        <w:rPr>
          <w:rFonts w:ascii="Times New Roman" w:hAnsi="Times New Roman" w:cs="Times New Roman"/>
        </w:rPr>
        <w:t>i zgodne z </w:t>
      </w:r>
      <w:r w:rsidRPr="001D0C12">
        <w:rPr>
          <w:rFonts w:ascii="Times New Roman" w:hAnsi="Times New Roman" w:cs="Times New Roman"/>
        </w:rPr>
        <w:t>prawdą oraz zostały przedstawione z pełną świadomością konsekwencji wprowadzenia zamawiającego w błąd przy przedstawianiu informacji.</w:t>
      </w:r>
    </w:p>
    <w:p w14:paraId="2F9B78C0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7A742BD2" w14:textId="77777777" w:rsidR="00FB2F9E" w:rsidRPr="001D0C12" w:rsidRDefault="00FB2F9E" w:rsidP="00E15AC9">
      <w:pPr>
        <w:spacing w:after="80"/>
        <w:rPr>
          <w:rFonts w:ascii="Times New Roman" w:hAnsi="Times New Roman" w:cs="Times New Roman"/>
        </w:rPr>
      </w:pPr>
    </w:p>
    <w:p w14:paraId="55C221D5" w14:textId="77777777" w:rsidR="00FB2F9E" w:rsidRPr="001D0C12" w:rsidRDefault="00FB2F9E" w:rsidP="00E15AC9">
      <w:pPr>
        <w:spacing w:after="80"/>
        <w:rPr>
          <w:rFonts w:ascii="Times New Roman" w:hAnsi="Times New Roman" w:cs="Times New Roman"/>
        </w:rPr>
      </w:pPr>
    </w:p>
    <w:p w14:paraId="1398BCAD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…………….……. (miejscowość), dnia ………….……. r. </w:t>
      </w:r>
    </w:p>
    <w:p w14:paraId="658AF995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1F95C6F0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  <w:t>…………………………………………</w:t>
      </w:r>
    </w:p>
    <w:p w14:paraId="4FFD97B0" w14:textId="77777777" w:rsidR="00EF33A0" w:rsidRPr="001D0C12" w:rsidRDefault="00EF33A0" w:rsidP="00E849DD">
      <w:pPr>
        <w:spacing w:after="80"/>
        <w:ind w:left="5954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(podpis)</w:t>
      </w:r>
    </w:p>
    <w:p w14:paraId="4EB1251C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7CE98BC5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26A3F449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7ADF67C3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679C9C79" w14:textId="77777777" w:rsidR="00FB2F9E" w:rsidRPr="001D0C12" w:rsidRDefault="00FB2F9E" w:rsidP="00E15AC9">
      <w:pPr>
        <w:spacing w:after="80"/>
        <w:rPr>
          <w:rFonts w:ascii="Times New Roman" w:hAnsi="Times New Roman" w:cs="Times New Roman"/>
        </w:rPr>
      </w:pPr>
    </w:p>
    <w:p w14:paraId="7E2BB8E0" w14:textId="77777777" w:rsidR="004A22D3" w:rsidRPr="001D0C12" w:rsidRDefault="00FB2F9E" w:rsidP="00FB2F9E">
      <w:pPr>
        <w:spacing w:after="80"/>
        <w:jc w:val="right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</w:rPr>
        <w:br w:type="page"/>
      </w:r>
      <w:r w:rsidR="00EF33A0" w:rsidRPr="001D0C12">
        <w:rPr>
          <w:rFonts w:ascii="Times New Roman" w:hAnsi="Times New Roman" w:cs="Times New Roman"/>
          <w:b/>
        </w:rPr>
        <w:t>Załącznik nr 3 do SIWZ</w:t>
      </w:r>
    </w:p>
    <w:p w14:paraId="6E60714B" w14:textId="788C89C9" w:rsidR="00EF33A0" w:rsidRPr="001D0C12" w:rsidRDefault="0091269A" w:rsidP="00E15AC9">
      <w:pPr>
        <w:spacing w:after="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 sprawy: WR.271.13.2019.206</w:t>
      </w:r>
    </w:p>
    <w:p w14:paraId="588B734B" w14:textId="77777777" w:rsidR="0091269A" w:rsidRPr="00617B73" w:rsidRDefault="0091269A" w:rsidP="0091269A">
      <w:pPr>
        <w:spacing w:line="276" w:lineRule="auto"/>
        <w:rPr>
          <w:rFonts w:ascii="Times New Roman" w:hAnsi="Times New Roman" w:cs="Times New Roman"/>
          <w:b/>
        </w:rPr>
      </w:pPr>
      <w:r w:rsidRPr="00617B73">
        <w:rPr>
          <w:rFonts w:ascii="Times New Roman" w:hAnsi="Times New Roman" w:cs="Times New Roman"/>
          <w:b/>
        </w:rPr>
        <w:t>Zamawiający:</w:t>
      </w:r>
    </w:p>
    <w:p w14:paraId="78D2F858" w14:textId="77777777" w:rsidR="0091269A" w:rsidRDefault="0091269A" w:rsidP="0091269A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Gmina Lądek-Zdrój</w:t>
      </w:r>
    </w:p>
    <w:p w14:paraId="508E464C" w14:textId="77777777" w:rsidR="0091269A" w:rsidRDefault="0091269A" w:rsidP="0091269A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Rynek 31, 57-540 Lądek-Zdrój</w:t>
      </w:r>
    </w:p>
    <w:p w14:paraId="7D2BB509" w14:textId="77777777" w:rsidR="0091269A" w:rsidRDefault="0091269A" w:rsidP="0091269A">
      <w:pPr>
        <w:spacing w:line="276" w:lineRule="auto"/>
        <w:jc w:val="center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</w:rPr>
        <w:t xml:space="preserve">tel. 74/ 811 78 50, </w:t>
      </w:r>
      <w:r>
        <w:rPr>
          <w:rFonts w:ascii="Times New Roman" w:hAnsi="Times New Roman" w:cs="Times New Roman"/>
          <w:b/>
          <w:bCs/>
        </w:rPr>
        <w:t>e-mail: umig@ladek.pl</w:t>
      </w:r>
    </w:p>
    <w:p w14:paraId="10CD1BE6" w14:textId="77777777" w:rsidR="0091269A" w:rsidRDefault="0091269A" w:rsidP="0091269A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iCs/>
        </w:rPr>
        <w:t>www.ladek.pl</w:t>
      </w:r>
    </w:p>
    <w:p w14:paraId="27B40353" w14:textId="77777777" w:rsidR="0091269A" w:rsidRPr="00617B73" w:rsidRDefault="0091269A" w:rsidP="0091269A">
      <w:pPr>
        <w:spacing w:line="276" w:lineRule="auto"/>
        <w:rPr>
          <w:rFonts w:ascii="Times New Roman" w:hAnsi="Times New Roman" w:cs="Times New Roman"/>
          <w:b/>
        </w:rPr>
      </w:pPr>
    </w:p>
    <w:p w14:paraId="3FF0468B" w14:textId="77777777" w:rsidR="0091269A" w:rsidRPr="00617B73" w:rsidRDefault="0091269A" w:rsidP="0091269A">
      <w:pPr>
        <w:spacing w:line="276" w:lineRule="auto"/>
        <w:rPr>
          <w:rFonts w:ascii="Times New Roman" w:hAnsi="Times New Roman" w:cs="Times New Roman"/>
          <w:b/>
        </w:rPr>
      </w:pPr>
    </w:p>
    <w:p w14:paraId="7FCF0F98" w14:textId="77777777" w:rsidR="0091269A" w:rsidRPr="00617B73" w:rsidRDefault="0091269A" w:rsidP="0091269A">
      <w:pPr>
        <w:spacing w:line="276" w:lineRule="auto"/>
        <w:rPr>
          <w:rFonts w:ascii="Times New Roman" w:hAnsi="Times New Roman" w:cs="Times New Roman"/>
          <w:b/>
        </w:rPr>
      </w:pPr>
      <w:r w:rsidRPr="00617B73">
        <w:rPr>
          <w:rFonts w:ascii="Times New Roman" w:hAnsi="Times New Roman" w:cs="Times New Roman"/>
          <w:b/>
        </w:rPr>
        <w:t>Wykonawca:</w:t>
      </w:r>
    </w:p>
    <w:p w14:paraId="459636E6" w14:textId="2D48D606" w:rsidR="0091269A" w:rsidRPr="00617B73" w:rsidRDefault="0091269A" w:rsidP="0091269A">
      <w:pPr>
        <w:spacing w:line="276" w:lineRule="auto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C4F8FC" w14:textId="77777777" w:rsidR="0091269A" w:rsidRPr="00617B73" w:rsidRDefault="0091269A" w:rsidP="0091269A">
      <w:pPr>
        <w:spacing w:line="276" w:lineRule="auto"/>
        <w:jc w:val="center"/>
        <w:rPr>
          <w:rFonts w:ascii="Times New Roman" w:hAnsi="Times New Roman" w:cs="Times New Roman"/>
          <w:i/>
        </w:rPr>
      </w:pPr>
      <w:r w:rsidRPr="00617B73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617B73">
        <w:rPr>
          <w:rFonts w:ascii="Times New Roman" w:hAnsi="Times New Roman" w:cs="Times New Roman"/>
          <w:i/>
        </w:rPr>
        <w:t>CEiDG</w:t>
      </w:r>
      <w:proofErr w:type="spellEnd"/>
      <w:r w:rsidRPr="00617B73">
        <w:rPr>
          <w:rFonts w:ascii="Times New Roman" w:hAnsi="Times New Roman" w:cs="Times New Roman"/>
          <w:i/>
        </w:rPr>
        <w:t>)</w:t>
      </w:r>
    </w:p>
    <w:p w14:paraId="5590B6CF" w14:textId="77777777" w:rsidR="0091269A" w:rsidRPr="00617B73" w:rsidRDefault="0091269A" w:rsidP="0091269A">
      <w:pPr>
        <w:spacing w:line="276" w:lineRule="auto"/>
        <w:rPr>
          <w:rFonts w:ascii="Times New Roman" w:hAnsi="Times New Roman" w:cs="Times New Roman"/>
          <w:u w:val="single"/>
        </w:rPr>
      </w:pPr>
      <w:r w:rsidRPr="00617B73">
        <w:rPr>
          <w:rFonts w:ascii="Times New Roman" w:hAnsi="Times New Roman" w:cs="Times New Roman"/>
          <w:u w:val="single"/>
        </w:rPr>
        <w:t>reprezentowany przez:</w:t>
      </w:r>
    </w:p>
    <w:p w14:paraId="2BC2062E" w14:textId="5E476045" w:rsidR="0091269A" w:rsidRPr="00617B73" w:rsidRDefault="0091269A" w:rsidP="0091269A">
      <w:pPr>
        <w:spacing w:line="276" w:lineRule="auto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73EA87" w14:textId="77777777" w:rsidR="0091269A" w:rsidRPr="00617B73" w:rsidRDefault="0091269A" w:rsidP="0091269A">
      <w:pPr>
        <w:spacing w:line="276" w:lineRule="auto"/>
        <w:jc w:val="center"/>
        <w:rPr>
          <w:rFonts w:ascii="Times New Roman" w:hAnsi="Times New Roman" w:cs="Times New Roman"/>
          <w:i/>
        </w:rPr>
      </w:pPr>
      <w:r w:rsidRPr="00617B73">
        <w:rPr>
          <w:rFonts w:ascii="Times New Roman" w:hAnsi="Times New Roman" w:cs="Times New Roman"/>
          <w:i/>
        </w:rPr>
        <w:t>(imię, nazwisko, stanowisko/podstawa do reprezentacji)</w:t>
      </w:r>
    </w:p>
    <w:p w14:paraId="400B8810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156FA3AF" w14:textId="77777777" w:rsidR="00EF33A0" w:rsidRPr="001D0C12" w:rsidRDefault="00EF33A0" w:rsidP="00FB2F9E">
      <w:pPr>
        <w:spacing w:after="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C12">
        <w:rPr>
          <w:rFonts w:ascii="Times New Roman" w:hAnsi="Times New Roman" w:cs="Times New Roman"/>
          <w:b/>
          <w:sz w:val="28"/>
          <w:szCs w:val="28"/>
        </w:rPr>
        <w:t>Oświadczenie wykonawcy</w:t>
      </w:r>
    </w:p>
    <w:p w14:paraId="76E72A31" w14:textId="77777777" w:rsidR="00EF33A0" w:rsidRPr="001D0C12" w:rsidRDefault="00EF33A0" w:rsidP="00FB2F9E">
      <w:pPr>
        <w:spacing w:after="80"/>
        <w:jc w:val="center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>składane na podstawie art. 25a ust. 1 ustawy z dnia 29 stycznia 2004 r.</w:t>
      </w:r>
    </w:p>
    <w:p w14:paraId="1D4A8DCB" w14:textId="77777777" w:rsidR="00EF33A0" w:rsidRPr="001D0C12" w:rsidRDefault="00EF33A0" w:rsidP="00FB2F9E">
      <w:pPr>
        <w:spacing w:after="80"/>
        <w:jc w:val="center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 xml:space="preserve">Prawo zamówień publicznych (dalej jako: ustawa </w:t>
      </w:r>
      <w:proofErr w:type="spellStart"/>
      <w:r w:rsidRPr="001D0C12">
        <w:rPr>
          <w:rFonts w:ascii="Times New Roman" w:hAnsi="Times New Roman" w:cs="Times New Roman"/>
          <w:b/>
        </w:rPr>
        <w:t>Pzp</w:t>
      </w:r>
      <w:proofErr w:type="spellEnd"/>
      <w:r w:rsidRPr="001D0C12">
        <w:rPr>
          <w:rFonts w:ascii="Times New Roman" w:hAnsi="Times New Roman" w:cs="Times New Roman"/>
          <w:b/>
        </w:rPr>
        <w:t>),</w:t>
      </w:r>
    </w:p>
    <w:p w14:paraId="502E5F1D" w14:textId="77777777" w:rsidR="00EF33A0" w:rsidRPr="001D0C12" w:rsidRDefault="00EF33A0" w:rsidP="00FB2F9E">
      <w:pPr>
        <w:spacing w:after="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C12">
        <w:rPr>
          <w:rFonts w:ascii="Times New Roman" w:hAnsi="Times New Roman" w:cs="Times New Roman"/>
          <w:b/>
          <w:sz w:val="28"/>
          <w:szCs w:val="28"/>
        </w:rPr>
        <w:t>DOTYCZĄCE PRZESŁANEK WYKLUCZENIA Z POSTĘPOWANIA</w:t>
      </w:r>
    </w:p>
    <w:p w14:paraId="1E03C87C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122EF492" w14:textId="60B3FAFD" w:rsidR="00EF33A0" w:rsidRPr="001D0C12" w:rsidRDefault="00EF33A0" w:rsidP="00FB2F9E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Na potrzeby postępowania o udz</w:t>
      </w:r>
      <w:r w:rsidR="004C39BE" w:rsidRPr="001D0C12">
        <w:rPr>
          <w:rFonts w:ascii="Times New Roman" w:hAnsi="Times New Roman" w:cs="Times New Roman"/>
        </w:rPr>
        <w:t xml:space="preserve">ielenie zamówienia publicznego  </w:t>
      </w:r>
      <w:r w:rsidR="003E78F7" w:rsidRPr="001D0C12">
        <w:rPr>
          <w:rFonts w:ascii="Times New Roman" w:hAnsi="Times New Roman" w:cs="Times New Roman"/>
        </w:rPr>
        <w:t xml:space="preserve">pn. </w:t>
      </w:r>
      <w:r w:rsidR="00312971" w:rsidRPr="001D0C12">
        <w:rPr>
          <w:rFonts w:ascii="Times New Roman" w:hAnsi="Times New Roman" w:cs="Times New Roman"/>
          <w:b/>
        </w:rPr>
        <w:t>„</w:t>
      </w:r>
      <w:proofErr w:type="spellStart"/>
      <w:r w:rsidR="00312971" w:rsidRPr="001D0C12">
        <w:rPr>
          <w:rFonts w:ascii="Times New Roman" w:hAnsi="Times New Roman" w:cs="Times New Roman"/>
          <w:b/>
        </w:rPr>
        <w:t>Singletrack</w:t>
      </w:r>
      <w:proofErr w:type="spellEnd"/>
      <w:r w:rsidR="00312971" w:rsidRPr="001D0C12">
        <w:rPr>
          <w:rFonts w:ascii="Times New Roman" w:hAnsi="Times New Roman" w:cs="Times New Roman"/>
          <w:b/>
        </w:rPr>
        <w:t xml:space="preserve"> </w:t>
      </w:r>
      <w:proofErr w:type="spellStart"/>
      <w:r w:rsidR="00312971" w:rsidRPr="001D0C12">
        <w:rPr>
          <w:rFonts w:ascii="Times New Roman" w:hAnsi="Times New Roman" w:cs="Times New Roman"/>
          <w:b/>
        </w:rPr>
        <w:t>Orlicko-Kladsko</w:t>
      </w:r>
      <w:proofErr w:type="spellEnd"/>
      <w:r w:rsidR="00312971" w:rsidRPr="001D0C12">
        <w:rPr>
          <w:rFonts w:ascii="Times New Roman" w:hAnsi="Times New Roman" w:cs="Times New Roman"/>
          <w:b/>
        </w:rPr>
        <w:t xml:space="preserve"> - budowa trasy rowerowej typu </w:t>
      </w:r>
      <w:proofErr w:type="spellStart"/>
      <w:r w:rsidR="00312971" w:rsidRPr="001D0C12">
        <w:rPr>
          <w:rFonts w:ascii="Times New Roman" w:hAnsi="Times New Roman" w:cs="Times New Roman"/>
          <w:b/>
        </w:rPr>
        <w:t>Singletrack</w:t>
      </w:r>
      <w:proofErr w:type="spellEnd"/>
      <w:r w:rsidR="00312971" w:rsidRPr="001D0C12">
        <w:rPr>
          <w:rFonts w:ascii="Times New Roman" w:hAnsi="Times New Roman" w:cs="Times New Roman"/>
          <w:b/>
        </w:rPr>
        <w:t xml:space="preserve"> na obszarze Gminy Lądek-Zdrój – Pętla Trojak”</w:t>
      </w:r>
      <w:r w:rsidR="00D54762" w:rsidRPr="001D0C12">
        <w:rPr>
          <w:rFonts w:ascii="Times New Roman" w:hAnsi="Times New Roman" w:cs="Times New Roman"/>
        </w:rPr>
        <w:t xml:space="preserve"> </w:t>
      </w:r>
      <w:r w:rsidR="00EE69A9" w:rsidRPr="001D0C12">
        <w:rPr>
          <w:rFonts w:ascii="Times New Roman" w:hAnsi="Times New Roman" w:cs="Times New Roman"/>
        </w:rPr>
        <w:t xml:space="preserve">prowadzonego przez </w:t>
      </w:r>
      <w:r w:rsidR="006229AE" w:rsidRPr="001D0C12">
        <w:rPr>
          <w:rFonts w:ascii="Times New Roman" w:hAnsi="Times New Roman" w:cs="Times New Roman"/>
        </w:rPr>
        <w:t>Gminę Lądek-Zdrój</w:t>
      </w:r>
      <w:r w:rsidR="003F5C65" w:rsidRPr="001D0C12">
        <w:rPr>
          <w:rFonts w:ascii="Times New Roman" w:hAnsi="Times New Roman" w:cs="Times New Roman"/>
        </w:rPr>
        <w:t xml:space="preserve"> </w:t>
      </w:r>
      <w:r w:rsidRPr="001D0C12">
        <w:rPr>
          <w:rFonts w:ascii="Times New Roman" w:hAnsi="Times New Roman" w:cs="Times New Roman"/>
        </w:rPr>
        <w:t>oświadczam, co następuje:</w:t>
      </w:r>
    </w:p>
    <w:p w14:paraId="2E694F5F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1916AA2F" w14:textId="77777777" w:rsidR="00EF33A0" w:rsidRPr="001D0C12" w:rsidRDefault="00EF33A0" w:rsidP="00FB2F9E">
      <w:pPr>
        <w:spacing w:after="80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>OŚWIADCZENIA DOTYCZĄCE WYKONAWCY:</w:t>
      </w:r>
    </w:p>
    <w:p w14:paraId="158B892B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251A0406" w14:textId="77777777" w:rsidR="00FB2F9E" w:rsidRPr="001D0C12" w:rsidRDefault="00EF33A0" w:rsidP="00B93E52">
      <w:pPr>
        <w:numPr>
          <w:ilvl w:val="0"/>
          <w:numId w:val="58"/>
        </w:num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Oświadczam, że nie podlegam wykluczen</w:t>
      </w:r>
      <w:r w:rsidR="00FB2F9E" w:rsidRPr="001D0C12">
        <w:rPr>
          <w:rFonts w:ascii="Times New Roman" w:hAnsi="Times New Roman" w:cs="Times New Roman"/>
        </w:rPr>
        <w:t xml:space="preserve">iu z postępowania na podstawie </w:t>
      </w:r>
      <w:r w:rsidRPr="001D0C12">
        <w:rPr>
          <w:rFonts w:ascii="Times New Roman" w:hAnsi="Times New Roman" w:cs="Times New Roman"/>
        </w:rPr>
        <w:t xml:space="preserve">art. 24 ust 1 pkt 12-23 ustawy </w:t>
      </w:r>
      <w:proofErr w:type="spellStart"/>
      <w:r w:rsidRPr="001D0C12">
        <w:rPr>
          <w:rFonts w:ascii="Times New Roman" w:hAnsi="Times New Roman" w:cs="Times New Roman"/>
        </w:rPr>
        <w:t>Pzp</w:t>
      </w:r>
      <w:proofErr w:type="spellEnd"/>
      <w:r w:rsidRPr="001D0C12">
        <w:rPr>
          <w:rFonts w:ascii="Times New Roman" w:hAnsi="Times New Roman" w:cs="Times New Roman"/>
        </w:rPr>
        <w:t>.</w:t>
      </w:r>
    </w:p>
    <w:p w14:paraId="72192601" w14:textId="4BE789C7" w:rsidR="00EF33A0" w:rsidRPr="001D0C12" w:rsidRDefault="00EF33A0" w:rsidP="00B93E52">
      <w:pPr>
        <w:numPr>
          <w:ilvl w:val="0"/>
          <w:numId w:val="58"/>
        </w:num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Oświadczam, że nie podlegam wykluczeniu z p</w:t>
      </w:r>
      <w:r w:rsidR="00E849DD" w:rsidRPr="001D0C12">
        <w:rPr>
          <w:rFonts w:ascii="Times New Roman" w:hAnsi="Times New Roman" w:cs="Times New Roman"/>
        </w:rPr>
        <w:t xml:space="preserve">ostępowania na podstawie </w:t>
      </w:r>
      <w:r w:rsidRPr="001D0C12">
        <w:rPr>
          <w:rFonts w:ascii="Times New Roman" w:hAnsi="Times New Roman" w:cs="Times New Roman"/>
        </w:rPr>
        <w:t>art. 24 ust. 5</w:t>
      </w:r>
      <w:r w:rsidR="00240F3C">
        <w:rPr>
          <w:rFonts w:ascii="Times New Roman" w:hAnsi="Times New Roman" w:cs="Times New Roman"/>
        </w:rPr>
        <w:t xml:space="preserve"> pkt 2) i 4)</w:t>
      </w:r>
      <w:r w:rsidRPr="001D0C12">
        <w:rPr>
          <w:rFonts w:ascii="Times New Roman" w:hAnsi="Times New Roman" w:cs="Times New Roman"/>
        </w:rPr>
        <w:t xml:space="preserve"> ustawy </w:t>
      </w:r>
      <w:proofErr w:type="spellStart"/>
      <w:r w:rsidRPr="001D0C12">
        <w:rPr>
          <w:rFonts w:ascii="Times New Roman" w:hAnsi="Times New Roman" w:cs="Times New Roman"/>
        </w:rPr>
        <w:t>Pzp</w:t>
      </w:r>
      <w:proofErr w:type="spellEnd"/>
      <w:r w:rsidRPr="001D0C12">
        <w:rPr>
          <w:rFonts w:ascii="Times New Roman" w:hAnsi="Times New Roman" w:cs="Times New Roman"/>
        </w:rPr>
        <w:t xml:space="preserve">  .</w:t>
      </w:r>
    </w:p>
    <w:p w14:paraId="49D3EDAC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6251BC52" w14:textId="77777777" w:rsidR="00EE69A9" w:rsidRPr="001D0C12" w:rsidRDefault="00EE69A9" w:rsidP="00E15AC9">
      <w:pPr>
        <w:spacing w:after="80"/>
        <w:rPr>
          <w:rFonts w:ascii="Times New Roman" w:hAnsi="Times New Roman" w:cs="Times New Roman"/>
        </w:rPr>
      </w:pPr>
    </w:p>
    <w:p w14:paraId="74B271A6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…………….……. (miejscowość), dnia ………….……. r. </w:t>
      </w:r>
    </w:p>
    <w:p w14:paraId="7CBEE1AA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41E43A68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  <w:t>…………………………………………</w:t>
      </w:r>
    </w:p>
    <w:p w14:paraId="6BA1872A" w14:textId="77777777" w:rsidR="00EF33A0" w:rsidRPr="001D0C12" w:rsidRDefault="00EF33A0" w:rsidP="00E849DD">
      <w:pPr>
        <w:spacing w:after="80"/>
        <w:ind w:left="5954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(podpis)</w:t>
      </w:r>
    </w:p>
    <w:p w14:paraId="0DE1E459" w14:textId="77777777" w:rsidR="00240F3C" w:rsidRDefault="00240F3C" w:rsidP="00FB2F9E">
      <w:pPr>
        <w:spacing w:after="80"/>
        <w:jc w:val="both"/>
        <w:rPr>
          <w:rFonts w:ascii="Times New Roman" w:hAnsi="Times New Roman" w:cs="Times New Roman"/>
        </w:rPr>
      </w:pPr>
    </w:p>
    <w:p w14:paraId="2E01DFD5" w14:textId="77777777" w:rsidR="00240F3C" w:rsidRDefault="00240F3C" w:rsidP="00FB2F9E">
      <w:pPr>
        <w:spacing w:after="80"/>
        <w:jc w:val="both"/>
        <w:rPr>
          <w:rFonts w:ascii="Times New Roman" w:hAnsi="Times New Roman" w:cs="Times New Roman"/>
        </w:rPr>
      </w:pPr>
    </w:p>
    <w:p w14:paraId="4551519F" w14:textId="48783FFC" w:rsidR="00EF33A0" w:rsidRPr="001D0C12" w:rsidRDefault="00EF33A0" w:rsidP="00FB2F9E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1D0C12">
        <w:rPr>
          <w:rFonts w:ascii="Times New Roman" w:hAnsi="Times New Roman" w:cs="Times New Roman"/>
        </w:rPr>
        <w:t>Pzp</w:t>
      </w:r>
      <w:proofErr w:type="spellEnd"/>
      <w:r w:rsidRPr="001D0C12">
        <w:rPr>
          <w:rFonts w:ascii="Times New Roman" w:hAnsi="Times New Roman" w:cs="Times New Roman"/>
        </w:rPr>
        <w:t xml:space="preserve"> (podać mającą zastosowanie podstawę wykluczenia spośród wymienionych w art. 24 ust. 1 pkt 13-14, 16-20 lub art. 24 ust. 5 </w:t>
      </w:r>
      <w:r w:rsidR="00240F3C">
        <w:rPr>
          <w:rFonts w:ascii="Times New Roman" w:hAnsi="Times New Roman" w:cs="Times New Roman"/>
        </w:rPr>
        <w:t>pkt 2) i 4)</w:t>
      </w:r>
      <w:r w:rsidRPr="001D0C12">
        <w:rPr>
          <w:rFonts w:ascii="Times New Roman" w:hAnsi="Times New Roman" w:cs="Times New Roman"/>
        </w:rPr>
        <w:t xml:space="preserve">ustawy </w:t>
      </w:r>
      <w:proofErr w:type="spellStart"/>
      <w:r w:rsidRPr="001D0C12">
        <w:rPr>
          <w:rFonts w:ascii="Times New Roman" w:hAnsi="Times New Roman" w:cs="Times New Roman"/>
        </w:rPr>
        <w:t>Pzp</w:t>
      </w:r>
      <w:proofErr w:type="spellEnd"/>
      <w:r w:rsidRPr="001D0C12">
        <w:rPr>
          <w:rFonts w:ascii="Times New Roman" w:hAnsi="Times New Roman" w:cs="Times New Roman"/>
        </w:rPr>
        <w:t xml:space="preserve">). Jednocześnie oświadczam, że w związku z ww. okolicznością, na podstawie art. 24 ust. 8 ustawy </w:t>
      </w:r>
      <w:proofErr w:type="spellStart"/>
      <w:r w:rsidRPr="001D0C12">
        <w:rPr>
          <w:rFonts w:ascii="Times New Roman" w:hAnsi="Times New Roman" w:cs="Times New Roman"/>
        </w:rPr>
        <w:t>Pzp</w:t>
      </w:r>
      <w:proofErr w:type="spellEnd"/>
      <w:r w:rsidRPr="001D0C12">
        <w:rPr>
          <w:rFonts w:ascii="Times New Roman" w:hAnsi="Times New Roman" w:cs="Times New Roman"/>
        </w:rPr>
        <w:t xml:space="preserve"> podjąłem następujące środki naprawcze: </w:t>
      </w:r>
    </w:p>
    <w:p w14:paraId="5BB52AB5" w14:textId="483B8F85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</w:t>
      </w:r>
    </w:p>
    <w:p w14:paraId="03B31049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07846C35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…………….……. (miejscowość), dnia …………………. r. </w:t>
      </w:r>
    </w:p>
    <w:p w14:paraId="7E37DCC1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401CDE76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  <w:t>…………………………………………</w:t>
      </w:r>
    </w:p>
    <w:p w14:paraId="2E8F2292" w14:textId="77777777" w:rsidR="00EF33A0" w:rsidRPr="001D0C12" w:rsidRDefault="00EF33A0" w:rsidP="00E849DD">
      <w:pPr>
        <w:spacing w:after="80"/>
        <w:ind w:left="5954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(podpis)</w:t>
      </w:r>
    </w:p>
    <w:p w14:paraId="442DFC60" w14:textId="77777777" w:rsidR="00E849DD" w:rsidRPr="001D0C12" w:rsidRDefault="00E849DD" w:rsidP="00E15AC9">
      <w:pPr>
        <w:spacing w:after="80"/>
        <w:rPr>
          <w:rFonts w:ascii="Times New Roman" w:hAnsi="Times New Roman" w:cs="Times New Roman"/>
          <w:b/>
        </w:rPr>
      </w:pPr>
    </w:p>
    <w:p w14:paraId="3337D7B3" w14:textId="77777777" w:rsidR="00E849DD" w:rsidRPr="001D0C12" w:rsidRDefault="00E849DD" w:rsidP="00E15AC9">
      <w:pPr>
        <w:spacing w:after="80"/>
        <w:rPr>
          <w:rFonts w:ascii="Times New Roman" w:hAnsi="Times New Roman" w:cs="Times New Roman"/>
          <w:b/>
        </w:rPr>
      </w:pPr>
    </w:p>
    <w:p w14:paraId="005ACC4B" w14:textId="77777777" w:rsidR="00EF33A0" w:rsidRPr="001D0C12" w:rsidRDefault="00EF33A0" w:rsidP="00E15AC9">
      <w:pPr>
        <w:spacing w:after="80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>OŚWIADCZENIE DOTYCZĄCE PODMIOTU, NA KTÓREGO ZASOBY POWOŁUJE SIĘ WYKONAWCA:</w:t>
      </w:r>
    </w:p>
    <w:p w14:paraId="365BF9B1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650BAAAE" w14:textId="77777777" w:rsidR="00240F3C" w:rsidRDefault="00EF33A0" w:rsidP="00240F3C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Oświadczam, że następujący/e podmiot/y, na którego/</w:t>
      </w:r>
      <w:proofErr w:type="spellStart"/>
      <w:r w:rsidRPr="001D0C12">
        <w:rPr>
          <w:rFonts w:ascii="Times New Roman" w:hAnsi="Times New Roman" w:cs="Times New Roman"/>
        </w:rPr>
        <w:t>ych</w:t>
      </w:r>
      <w:proofErr w:type="spellEnd"/>
      <w:r w:rsidRPr="001D0C12">
        <w:rPr>
          <w:rFonts w:ascii="Times New Roman" w:hAnsi="Times New Roman" w:cs="Times New Roman"/>
        </w:rPr>
        <w:t xml:space="preserve"> zasoby powołuję się w niniejszym postępowaniu, tj.: </w:t>
      </w:r>
    </w:p>
    <w:p w14:paraId="4A59E50F" w14:textId="34C0FCED" w:rsidR="00240F3C" w:rsidRDefault="00EF33A0" w:rsidP="00240F3C">
      <w:pPr>
        <w:spacing w:after="80"/>
        <w:jc w:val="center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………</w:t>
      </w:r>
      <w:r w:rsidR="00240F3C">
        <w:rPr>
          <w:rFonts w:ascii="Times New Roman" w:hAnsi="Times New Roman" w:cs="Times New Roman"/>
        </w:rPr>
        <w:t>………………………………………………………………………………………………………………..</w:t>
      </w:r>
      <w:r w:rsidRPr="001D0C12">
        <w:rPr>
          <w:rFonts w:ascii="Times New Roman" w:hAnsi="Times New Roman" w:cs="Times New Roman"/>
        </w:rPr>
        <w:t>…………………………………………………………….………………………</w:t>
      </w:r>
    </w:p>
    <w:p w14:paraId="47C1A11D" w14:textId="5A9D8EF0" w:rsidR="00240F3C" w:rsidRPr="00240F3C" w:rsidRDefault="00EF33A0" w:rsidP="00240F3C">
      <w:pPr>
        <w:spacing w:after="80"/>
        <w:jc w:val="center"/>
        <w:rPr>
          <w:rFonts w:ascii="Times New Roman" w:hAnsi="Times New Roman" w:cs="Times New Roman"/>
          <w:i/>
        </w:rPr>
      </w:pPr>
      <w:r w:rsidRPr="00240F3C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240F3C">
        <w:rPr>
          <w:rFonts w:ascii="Times New Roman" w:hAnsi="Times New Roman" w:cs="Times New Roman"/>
          <w:i/>
        </w:rPr>
        <w:t>CEiDG</w:t>
      </w:r>
      <w:proofErr w:type="spellEnd"/>
      <w:r w:rsidRPr="00240F3C">
        <w:rPr>
          <w:rFonts w:ascii="Times New Roman" w:hAnsi="Times New Roman" w:cs="Times New Roman"/>
          <w:i/>
        </w:rPr>
        <w:t>)</w:t>
      </w:r>
    </w:p>
    <w:p w14:paraId="0186C7BC" w14:textId="6A4EB511" w:rsidR="00EF33A0" w:rsidRPr="001D0C12" w:rsidRDefault="00EF33A0" w:rsidP="00E849DD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nie podlega/ją wykluczeniu z postępowania o udzielenie zamówienia.</w:t>
      </w:r>
    </w:p>
    <w:p w14:paraId="2AA91D4A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34D556E2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…………….……. (</w:t>
      </w:r>
      <w:r w:rsidR="00E849DD" w:rsidRPr="001D0C12">
        <w:rPr>
          <w:rFonts w:ascii="Times New Roman" w:hAnsi="Times New Roman" w:cs="Times New Roman"/>
        </w:rPr>
        <w:t xml:space="preserve">miejscowość), dnia …………………. r. </w:t>
      </w:r>
    </w:p>
    <w:p w14:paraId="7772E784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="00E849DD" w:rsidRPr="001D0C12">
        <w:rPr>
          <w:rFonts w:ascii="Times New Roman" w:hAnsi="Times New Roman" w:cs="Times New Roman"/>
        </w:rPr>
        <w:t xml:space="preserve">              </w:t>
      </w:r>
      <w:r w:rsidRPr="001D0C12">
        <w:rPr>
          <w:rFonts w:ascii="Times New Roman" w:hAnsi="Times New Roman" w:cs="Times New Roman"/>
        </w:rPr>
        <w:tab/>
        <w:t>…………………………………………</w:t>
      </w:r>
    </w:p>
    <w:p w14:paraId="0E28991F" w14:textId="77777777" w:rsidR="00EF33A0" w:rsidRPr="001D0C12" w:rsidRDefault="00EF33A0" w:rsidP="00E849DD">
      <w:pPr>
        <w:spacing w:after="80"/>
        <w:ind w:left="6663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(podpis)</w:t>
      </w:r>
    </w:p>
    <w:p w14:paraId="4686F42E" w14:textId="77777777" w:rsidR="00E849DD" w:rsidRPr="001D0C12" w:rsidRDefault="00E849DD" w:rsidP="00E15AC9">
      <w:pPr>
        <w:spacing w:after="80"/>
        <w:rPr>
          <w:rFonts w:ascii="Times New Roman" w:hAnsi="Times New Roman" w:cs="Times New Roman"/>
        </w:rPr>
      </w:pPr>
    </w:p>
    <w:p w14:paraId="42527236" w14:textId="77777777" w:rsidR="00EF33A0" w:rsidRPr="001D0C12" w:rsidRDefault="00EF33A0" w:rsidP="00E15AC9">
      <w:pPr>
        <w:spacing w:after="80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>OŚWIADCZENIE DOTYCZĄCE PODWYKONAWCY NIEBĘDĄCEGO PODMIOTEM, NA KTÓREGO ZASOBY POWOŁUJE SIĘ WYKONAWCA:</w:t>
      </w:r>
    </w:p>
    <w:p w14:paraId="6AB3CE23" w14:textId="77777777" w:rsidR="00240F3C" w:rsidRDefault="00EF33A0" w:rsidP="00E849DD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Oświadczam, że następujący/e podmiot/y, będący/e podwykonawcą/</w:t>
      </w:r>
      <w:proofErr w:type="spellStart"/>
      <w:r w:rsidRPr="001D0C12">
        <w:rPr>
          <w:rFonts w:ascii="Times New Roman" w:hAnsi="Times New Roman" w:cs="Times New Roman"/>
        </w:rPr>
        <w:t>ami</w:t>
      </w:r>
      <w:proofErr w:type="spellEnd"/>
      <w:r w:rsidRPr="001D0C12">
        <w:rPr>
          <w:rFonts w:ascii="Times New Roman" w:hAnsi="Times New Roman" w:cs="Times New Roman"/>
        </w:rPr>
        <w:t xml:space="preserve">: </w:t>
      </w:r>
    </w:p>
    <w:p w14:paraId="5AD1F4E0" w14:textId="63A758B3" w:rsidR="00240F3C" w:rsidRDefault="00EF33A0" w:rsidP="00240F3C">
      <w:pPr>
        <w:spacing w:after="80"/>
        <w:jc w:val="center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………</w:t>
      </w:r>
      <w:r w:rsidR="00240F3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………………………………………………………………………………………………………………………………..</w:t>
      </w:r>
      <w:r w:rsidRPr="001D0C12">
        <w:rPr>
          <w:rFonts w:ascii="Times New Roman" w:hAnsi="Times New Roman" w:cs="Times New Roman"/>
        </w:rPr>
        <w:t>……………………………………………………………..….……</w:t>
      </w:r>
    </w:p>
    <w:p w14:paraId="3B3DBDBD" w14:textId="2602C5D6" w:rsidR="00240F3C" w:rsidRPr="00240F3C" w:rsidRDefault="00EF33A0" w:rsidP="00240F3C">
      <w:pPr>
        <w:spacing w:after="80"/>
        <w:jc w:val="center"/>
        <w:rPr>
          <w:rFonts w:ascii="Times New Roman" w:hAnsi="Times New Roman" w:cs="Times New Roman"/>
          <w:i/>
        </w:rPr>
      </w:pPr>
      <w:r w:rsidRPr="00240F3C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240F3C">
        <w:rPr>
          <w:rFonts w:ascii="Times New Roman" w:hAnsi="Times New Roman" w:cs="Times New Roman"/>
          <w:i/>
        </w:rPr>
        <w:t>CEiDG</w:t>
      </w:r>
      <w:proofErr w:type="spellEnd"/>
      <w:r w:rsidRPr="00240F3C">
        <w:rPr>
          <w:rFonts w:ascii="Times New Roman" w:hAnsi="Times New Roman" w:cs="Times New Roman"/>
          <w:i/>
        </w:rPr>
        <w:t>),</w:t>
      </w:r>
    </w:p>
    <w:p w14:paraId="6FF451DD" w14:textId="402BD39F" w:rsidR="00EF33A0" w:rsidRPr="001D0C12" w:rsidRDefault="00EF33A0" w:rsidP="00E849DD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nie podlega/ą wykluczeniu z postępowania o udzielenie zamówienia.</w:t>
      </w:r>
    </w:p>
    <w:p w14:paraId="0AF579BC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064BCAE3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…………….……. (miejscowość), dnia …………………. r. </w:t>
      </w:r>
    </w:p>
    <w:p w14:paraId="24B312AD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04E030C5" w14:textId="502DEEE6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="00E849DD" w:rsidRPr="001D0C12">
        <w:rPr>
          <w:rFonts w:ascii="Times New Roman" w:hAnsi="Times New Roman" w:cs="Times New Roman"/>
        </w:rPr>
        <w:t xml:space="preserve">               </w:t>
      </w:r>
      <w:r w:rsidRPr="001D0C12">
        <w:rPr>
          <w:rFonts w:ascii="Times New Roman" w:hAnsi="Times New Roman" w:cs="Times New Roman"/>
        </w:rPr>
        <w:t>…………………………………………</w:t>
      </w:r>
    </w:p>
    <w:p w14:paraId="27BBB8B4" w14:textId="77777777" w:rsidR="00EF33A0" w:rsidRPr="001D0C12" w:rsidRDefault="00EE69A9" w:rsidP="00E849DD">
      <w:pPr>
        <w:spacing w:after="80"/>
        <w:ind w:left="6804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(podpis)</w:t>
      </w:r>
    </w:p>
    <w:p w14:paraId="67A9A1A3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73B0A508" w14:textId="77777777" w:rsidR="00312971" w:rsidRPr="001D0C12" w:rsidRDefault="00312971" w:rsidP="00E15AC9">
      <w:pPr>
        <w:spacing w:after="80"/>
        <w:rPr>
          <w:rFonts w:ascii="Times New Roman" w:hAnsi="Times New Roman" w:cs="Times New Roman"/>
        </w:rPr>
      </w:pPr>
    </w:p>
    <w:p w14:paraId="71AAD8A8" w14:textId="77777777" w:rsidR="00EF33A0" w:rsidRPr="001D0C12" w:rsidRDefault="00EF33A0" w:rsidP="00240F3C">
      <w:pPr>
        <w:spacing w:after="80"/>
        <w:jc w:val="center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>OŚWIADCZENIE DOTYCZĄCE PODANYCH INFORMACJI:</w:t>
      </w:r>
    </w:p>
    <w:p w14:paraId="42469B31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29BC91E0" w14:textId="0D06A542" w:rsidR="00EF33A0" w:rsidRPr="001D0C12" w:rsidRDefault="00EF33A0" w:rsidP="00E849DD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BD2907">
        <w:rPr>
          <w:rFonts w:ascii="Times New Roman" w:hAnsi="Times New Roman" w:cs="Times New Roman"/>
        </w:rPr>
        <w:t>i zgodne z </w:t>
      </w:r>
      <w:r w:rsidRPr="001D0C12">
        <w:rPr>
          <w:rFonts w:ascii="Times New Roman" w:hAnsi="Times New Roman" w:cs="Times New Roman"/>
        </w:rPr>
        <w:t>prawdą oraz zostały przedstawione z pełną świadomością konsekwencji wprowadzenia zamawiającego w błąd przy przedstawianiu informacji.</w:t>
      </w:r>
    </w:p>
    <w:p w14:paraId="42350781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076DC47F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1917ED71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…………….……. (miejscowość), dnia …………………. r. </w:t>
      </w:r>
    </w:p>
    <w:p w14:paraId="45FCCF75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0EAF9951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="00E849DD" w:rsidRPr="001D0C12">
        <w:rPr>
          <w:rFonts w:ascii="Times New Roman" w:hAnsi="Times New Roman" w:cs="Times New Roman"/>
        </w:rPr>
        <w:t xml:space="preserve">             </w:t>
      </w:r>
      <w:r w:rsidRPr="001D0C12">
        <w:rPr>
          <w:rFonts w:ascii="Times New Roman" w:hAnsi="Times New Roman" w:cs="Times New Roman"/>
        </w:rPr>
        <w:t>…………………………………………</w:t>
      </w:r>
    </w:p>
    <w:p w14:paraId="01997BCA" w14:textId="77777777" w:rsidR="00EF33A0" w:rsidRPr="001D0C12" w:rsidRDefault="00EF33A0" w:rsidP="00E849DD">
      <w:pPr>
        <w:spacing w:after="80"/>
        <w:ind w:left="6663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(podpis)</w:t>
      </w:r>
    </w:p>
    <w:p w14:paraId="1225B5E3" w14:textId="77777777" w:rsidR="00E849DD" w:rsidRPr="001D0C12" w:rsidRDefault="00E849DD" w:rsidP="00E15AC9">
      <w:pPr>
        <w:spacing w:after="80"/>
        <w:rPr>
          <w:rFonts w:ascii="Times New Roman" w:hAnsi="Times New Roman" w:cs="Times New Roman"/>
        </w:rPr>
      </w:pPr>
    </w:p>
    <w:p w14:paraId="4BBF7053" w14:textId="77777777" w:rsidR="0010501D" w:rsidRPr="001D0C12" w:rsidRDefault="00E849DD" w:rsidP="00E849DD">
      <w:pPr>
        <w:spacing w:after="80"/>
        <w:jc w:val="right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</w:rPr>
        <w:br w:type="page"/>
      </w:r>
      <w:r w:rsidR="0010501D" w:rsidRPr="001D0C12">
        <w:rPr>
          <w:rFonts w:ascii="Times New Roman" w:hAnsi="Times New Roman" w:cs="Times New Roman"/>
          <w:b/>
        </w:rPr>
        <w:t>Załącznik nr 4 do SIWZ</w:t>
      </w:r>
    </w:p>
    <w:p w14:paraId="0A44F619" w14:textId="2C7EB67A" w:rsidR="0010501D" w:rsidRPr="001D0C12" w:rsidRDefault="00240F3C" w:rsidP="00E15AC9">
      <w:pPr>
        <w:spacing w:after="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 sprawy: WR.271.13.2019.206</w:t>
      </w:r>
    </w:p>
    <w:p w14:paraId="12A1DDAC" w14:textId="77777777" w:rsidR="0010501D" w:rsidRPr="001D0C12" w:rsidRDefault="0010501D" w:rsidP="00E849DD">
      <w:pPr>
        <w:spacing w:after="80"/>
        <w:jc w:val="right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………………………………….., dnia ………………….</w:t>
      </w:r>
    </w:p>
    <w:p w14:paraId="66C1D8FD" w14:textId="77777777" w:rsidR="0010501D" w:rsidRPr="001D0C12" w:rsidRDefault="0010501D" w:rsidP="00E15AC9">
      <w:pPr>
        <w:spacing w:after="80"/>
        <w:rPr>
          <w:rFonts w:ascii="Times New Roman" w:hAnsi="Times New Roman" w:cs="Times New Roman"/>
        </w:rPr>
      </w:pPr>
    </w:p>
    <w:p w14:paraId="35AE4305" w14:textId="77777777" w:rsidR="0010501D" w:rsidRPr="001D0C12" w:rsidRDefault="0010501D" w:rsidP="00E849DD">
      <w:pPr>
        <w:spacing w:after="80"/>
        <w:jc w:val="center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>OŚWIADCZENIE WYKONAWCY</w:t>
      </w:r>
    </w:p>
    <w:p w14:paraId="794DD9E0" w14:textId="77777777" w:rsidR="00E849DD" w:rsidRPr="001D0C12" w:rsidRDefault="00E849DD" w:rsidP="00E849DD">
      <w:pPr>
        <w:spacing w:after="80"/>
        <w:jc w:val="center"/>
        <w:rPr>
          <w:rFonts w:ascii="Times New Roman" w:hAnsi="Times New Roman" w:cs="Times New Roman"/>
          <w:b/>
        </w:rPr>
      </w:pPr>
    </w:p>
    <w:p w14:paraId="3AAC5605" w14:textId="77777777" w:rsidR="0010501D" w:rsidRPr="001D0C12" w:rsidRDefault="0010501D" w:rsidP="00E15AC9">
      <w:pPr>
        <w:spacing w:after="80"/>
        <w:rPr>
          <w:rFonts w:ascii="Times New Roman" w:hAnsi="Times New Roman" w:cs="Times New Roman"/>
        </w:rPr>
      </w:pPr>
    </w:p>
    <w:p w14:paraId="006CCA2C" w14:textId="77777777" w:rsidR="0010501D" w:rsidRPr="001D0C12" w:rsidRDefault="0010501D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My niżej podpisani:</w:t>
      </w:r>
    </w:p>
    <w:p w14:paraId="6894B0FB" w14:textId="36C25784" w:rsidR="0010501D" w:rsidRPr="001D0C12" w:rsidRDefault="0010501D" w:rsidP="00E849DD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4A22D3" w:rsidRPr="001D0C12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E849DD" w:rsidRPr="001D0C12">
        <w:rPr>
          <w:rFonts w:ascii="Times New Roman" w:hAnsi="Times New Roman" w:cs="Times New Roman"/>
        </w:rPr>
        <w:t>………</w:t>
      </w:r>
    </w:p>
    <w:p w14:paraId="2B567377" w14:textId="77777777" w:rsidR="0010501D" w:rsidRPr="001D0C12" w:rsidRDefault="0010501D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działając w imieniu i na rzecz: </w:t>
      </w:r>
    </w:p>
    <w:p w14:paraId="2E9858D9" w14:textId="77777777" w:rsidR="0010501D" w:rsidRPr="001D0C12" w:rsidRDefault="0010501D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259554A6" w14:textId="77777777" w:rsidR="0010501D" w:rsidRPr="001D0C12" w:rsidRDefault="0010501D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6CDD39A5" w14:textId="77777777" w:rsidR="00E849DD" w:rsidRPr="001D0C12" w:rsidRDefault="0010501D" w:rsidP="00E849DD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ubiegając się o udzielenie zamówi</w:t>
      </w:r>
      <w:r w:rsidR="00E849DD" w:rsidRPr="001D0C12">
        <w:rPr>
          <w:rFonts w:ascii="Times New Roman" w:hAnsi="Times New Roman" w:cs="Times New Roman"/>
        </w:rPr>
        <w:t xml:space="preserve">enia publicznego </w:t>
      </w:r>
      <w:proofErr w:type="spellStart"/>
      <w:r w:rsidR="00E849DD" w:rsidRPr="001D0C12">
        <w:rPr>
          <w:rFonts w:ascii="Times New Roman" w:hAnsi="Times New Roman" w:cs="Times New Roman"/>
        </w:rPr>
        <w:t>pn</w:t>
      </w:r>
      <w:proofErr w:type="spellEnd"/>
      <w:r w:rsidR="00E849DD" w:rsidRPr="001D0C12">
        <w:rPr>
          <w:rFonts w:ascii="Times New Roman" w:hAnsi="Times New Roman" w:cs="Times New Roman"/>
        </w:rPr>
        <w:t>:</w:t>
      </w:r>
    </w:p>
    <w:p w14:paraId="7DF96ADF" w14:textId="64654278" w:rsidR="00E849DD" w:rsidRPr="001D0C12" w:rsidRDefault="00312971" w:rsidP="00E849DD">
      <w:pPr>
        <w:spacing w:after="80"/>
        <w:jc w:val="center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  <w:b/>
        </w:rPr>
        <w:t>„</w:t>
      </w:r>
      <w:proofErr w:type="spellStart"/>
      <w:r w:rsidRPr="001D0C12">
        <w:rPr>
          <w:rFonts w:ascii="Times New Roman" w:hAnsi="Times New Roman" w:cs="Times New Roman"/>
          <w:b/>
        </w:rPr>
        <w:t>Singletrack</w:t>
      </w:r>
      <w:proofErr w:type="spellEnd"/>
      <w:r w:rsidRPr="001D0C12">
        <w:rPr>
          <w:rFonts w:ascii="Times New Roman" w:hAnsi="Times New Roman" w:cs="Times New Roman"/>
          <w:b/>
        </w:rPr>
        <w:t xml:space="preserve"> </w:t>
      </w:r>
      <w:proofErr w:type="spellStart"/>
      <w:r w:rsidRPr="001D0C12">
        <w:rPr>
          <w:rFonts w:ascii="Times New Roman" w:hAnsi="Times New Roman" w:cs="Times New Roman"/>
          <w:b/>
        </w:rPr>
        <w:t>Orlicko-Kladsko</w:t>
      </w:r>
      <w:proofErr w:type="spellEnd"/>
      <w:r w:rsidRPr="001D0C12">
        <w:rPr>
          <w:rFonts w:ascii="Times New Roman" w:hAnsi="Times New Roman" w:cs="Times New Roman"/>
          <w:b/>
        </w:rPr>
        <w:t xml:space="preserve"> - budowa trasy rowerowej typu </w:t>
      </w:r>
      <w:proofErr w:type="spellStart"/>
      <w:r w:rsidRPr="001D0C12">
        <w:rPr>
          <w:rFonts w:ascii="Times New Roman" w:hAnsi="Times New Roman" w:cs="Times New Roman"/>
          <w:b/>
        </w:rPr>
        <w:t>Singletrack</w:t>
      </w:r>
      <w:proofErr w:type="spellEnd"/>
      <w:r w:rsidRPr="001D0C12">
        <w:rPr>
          <w:rFonts w:ascii="Times New Roman" w:hAnsi="Times New Roman" w:cs="Times New Roman"/>
          <w:b/>
        </w:rPr>
        <w:t xml:space="preserve"> na obszarze Gminy Lądek-Zdrój – Pętla Trojak”</w:t>
      </w:r>
    </w:p>
    <w:p w14:paraId="6485D7A2" w14:textId="77777777" w:rsidR="0010501D" w:rsidRPr="001D0C12" w:rsidRDefault="0010501D" w:rsidP="00E849DD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oświadczam</w:t>
      </w:r>
      <w:r w:rsidR="004A22D3" w:rsidRPr="001D0C12">
        <w:rPr>
          <w:rFonts w:ascii="Times New Roman" w:hAnsi="Times New Roman" w:cs="Times New Roman"/>
        </w:rPr>
        <w:t>y</w:t>
      </w:r>
      <w:r w:rsidRPr="001D0C12">
        <w:rPr>
          <w:rFonts w:ascii="Times New Roman" w:hAnsi="Times New Roman" w:cs="Times New Roman"/>
        </w:rPr>
        <w:t>, co następuje:</w:t>
      </w:r>
    </w:p>
    <w:p w14:paraId="7DAE4DF8" w14:textId="77777777" w:rsidR="0010501D" w:rsidRPr="001D0C12" w:rsidRDefault="0010501D" w:rsidP="00E15AC9">
      <w:pPr>
        <w:spacing w:after="80"/>
        <w:rPr>
          <w:rFonts w:ascii="Times New Roman" w:hAnsi="Times New Roman" w:cs="Times New Roman"/>
        </w:rPr>
      </w:pPr>
    </w:p>
    <w:p w14:paraId="45A0B907" w14:textId="77777777" w:rsidR="00240F3C" w:rsidRPr="008C5BD9" w:rsidRDefault="00240F3C" w:rsidP="00240F3C">
      <w:pPr>
        <w:spacing w:after="80"/>
        <w:jc w:val="center"/>
        <w:rPr>
          <w:rFonts w:ascii="Times New Roman" w:hAnsi="Times New Roman" w:cs="Times New Roman"/>
        </w:rPr>
      </w:pPr>
      <w:r w:rsidRPr="008C5BD9">
        <w:rPr>
          <w:rFonts w:ascii="Times New Roman" w:hAnsi="Times New Roman" w:cs="Times New Roman"/>
        </w:rPr>
        <w:t>NIE NALEŻYMY /NALEŻYMY   do tej samej grupy kapitałowej  co Wykonawca(y) którzy złożyli odrębne oferty, oferty częściowe w przedmiotowym postępowaniu.</w:t>
      </w:r>
    </w:p>
    <w:p w14:paraId="41E71517" w14:textId="77777777" w:rsidR="00240F3C" w:rsidRPr="008C5BD9" w:rsidRDefault="00240F3C" w:rsidP="00240F3C">
      <w:pPr>
        <w:spacing w:after="80"/>
        <w:rPr>
          <w:rFonts w:ascii="Times New Roman" w:hAnsi="Times New Roman" w:cs="Times New Roman"/>
        </w:rPr>
      </w:pPr>
    </w:p>
    <w:p w14:paraId="5920DB23" w14:textId="77777777" w:rsidR="00240F3C" w:rsidRPr="008C5BD9" w:rsidRDefault="00240F3C" w:rsidP="00240F3C">
      <w:pPr>
        <w:spacing w:after="80"/>
        <w:jc w:val="both"/>
        <w:rPr>
          <w:rFonts w:ascii="Times New Roman" w:hAnsi="Times New Roman" w:cs="Times New Roman"/>
        </w:rPr>
      </w:pPr>
      <w:r w:rsidRPr="008C5BD9">
        <w:rPr>
          <w:rFonts w:ascii="Times New Roman" w:hAnsi="Times New Roman" w:cs="Times New Roman"/>
        </w:rPr>
        <w:t>Nazwa Wykonawcy (ów)  z którym należymy do tej samej grupy kapitałowej, a którzy złożyli odrębne oferty, oferty częściowe w przedmiotowym postępowaniu:</w:t>
      </w:r>
    </w:p>
    <w:p w14:paraId="5C83A801" w14:textId="77777777" w:rsidR="00240F3C" w:rsidRPr="008C5BD9" w:rsidRDefault="00240F3C" w:rsidP="00240F3C">
      <w:pPr>
        <w:spacing w:after="80"/>
        <w:jc w:val="center"/>
        <w:rPr>
          <w:rFonts w:ascii="Times New Roman" w:hAnsi="Times New Roman" w:cs="Times New Roman"/>
        </w:rPr>
      </w:pPr>
    </w:p>
    <w:p w14:paraId="41D1037B" w14:textId="77777777" w:rsidR="00240F3C" w:rsidRPr="008C5BD9" w:rsidRDefault="00240F3C" w:rsidP="00240F3C">
      <w:pPr>
        <w:spacing w:after="80"/>
        <w:jc w:val="center"/>
        <w:rPr>
          <w:rFonts w:ascii="Times New Roman" w:hAnsi="Times New Roman" w:cs="Times New Roman"/>
        </w:rPr>
      </w:pPr>
      <w:r w:rsidRPr="008C5BD9">
        <w:rPr>
          <w:rFonts w:ascii="Times New Roman" w:hAnsi="Times New Roman" w:cs="Times New Roman"/>
        </w:rPr>
        <w:t>.................................................................................................</w:t>
      </w:r>
    </w:p>
    <w:p w14:paraId="0A7F6CB7" w14:textId="77777777" w:rsidR="00240F3C" w:rsidRPr="008C5BD9" w:rsidRDefault="00240F3C" w:rsidP="00240F3C">
      <w:pPr>
        <w:spacing w:after="80"/>
        <w:jc w:val="center"/>
        <w:rPr>
          <w:rFonts w:ascii="Times New Roman" w:hAnsi="Times New Roman" w:cs="Times New Roman"/>
        </w:rPr>
      </w:pPr>
      <w:r w:rsidRPr="008C5BD9">
        <w:rPr>
          <w:rFonts w:ascii="Times New Roman" w:hAnsi="Times New Roman" w:cs="Times New Roman"/>
        </w:rPr>
        <w:t>..................................................................................................</w:t>
      </w:r>
    </w:p>
    <w:p w14:paraId="557A5297" w14:textId="77777777" w:rsidR="00240F3C" w:rsidRDefault="00240F3C" w:rsidP="00240F3C">
      <w:pPr>
        <w:spacing w:after="80"/>
        <w:jc w:val="both"/>
        <w:rPr>
          <w:rFonts w:ascii="Times New Roman" w:hAnsi="Times New Roman" w:cs="Times New Roman"/>
        </w:rPr>
      </w:pPr>
      <w:r w:rsidRPr="008C5BD9">
        <w:rPr>
          <w:rFonts w:ascii="Times New Roman" w:hAnsi="Times New Roman" w:cs="Times New Roman"/>
        </w:rPr>
        <w:t xml:space="preserve">Jeżeli Wykonawcy należący do grupy kapitałowej złożyli odrębne oferty lub oferty częściowe zobowiązani są do wykazania (przedstawienia dowodów) pod rygorem wykluczenia z postępowania na podstawie art. 24 ust. 1 pkt. 23 </w:t>
      </w:r>
      <w:proofErr w:type="spellStart"/>
      <w:r w:rsidRPr="008C5BD9">
        <w:rPr>
          <w:rFonts w:ascii="Times New Roman" w:hAnsi="Times New Roman" w:cs="Times New Roman"/>
        </w:rPr>
        <w:t>Pzp</w:t>
      </w:r>
      <w:proofErr w:type="spellEnd"/>
      <w:r w:rsidRPr="008C5BD9">
        <w:rPr>
          <w:rFonts w:ascii="Times New Roman" w:hAnsi="Times New Roman" w:cs="Times New Roman"/>
        </w:rPr>
        <w:t>, że istniejące między nimi powiązania nie prowadzą do zakłócenia konkurencji w postępowaniu o udzielenie zamówienia.</w:t>
      </w:r>
    </w:p>
    <w:p w14:paraId="50BF47D7" w14:textId="77777777" w:rsidR="00240F3C" w:rsidRPr="00B36E52" w:rsidRDefault="00240F3C" w:rsidP="00240F3C">
      <w:pPr>
        <w:spacing w:after="80"/>
        <w:jc w:val="both"/>
        <w:rPr>
          <w:rFonts w:ascii="Times New Roman" w:hAnsi="Times New Roman" w:cs="Times New Roman"/>
        </w:rPr>
      </w:pPr>
    </w:p>
    <w:p w14:paraId="5533ECE7" w14:textId="77777777" w:rsidR="00240F3C" w:rsidRPr="00B36E52" w:rsidRDefault="00240F3C" w:rsidP="00240F3C">
      <w:pPr>
        <w:spacing w:after="80"/>
        <w:ind w:left="4395"/>
        <w:rPr>
          <w:rFonts w:ascii="Times New Roman" w:hAnsi="Times New Roman" w:cs="Times New Roman"/>
        </w:rPr>
      </w:pPr>
      <w:r w:rsidRPr="00B36E52">
        <w:rPr>
          <w:rFonts w:ascii="Times New Roman" w:hAnsi="Times New Roman" w:cs="Times New Roman"/>
        </w:rPr>
        <w:t>.............................................................</w:t>
      </w:r>
    </w:p>
    <w:p w14:paraId="4414460A" w14:textId="77777777" w:rsidR="00240F3C" w:rsidRPr="00B36E52" w:rsidRDefault="00240F3C" w:rsidP="00240F3C">
      <w:pPr>
        <w:spacing w:after="80"/>
        <w:ind w:left="4962"/>
        <w:rPr>
          <w:rFonts w:ascii="Times New Roman" w:hAnsi="Times New Roman" w:cs="Times New Roman"/>
          <w:i/>
          <w:sz w:val="20"/>
          <w:szCs w:val="20"/>
        </w:rPr>
      </w:pPr>
      <w:r w:rsidRPr="00B36E52">
        <w:rPr>
          <w:rFonts w:ascii="Times New Roman" w:hAnsi="Times New Roman" w:cs="Times New Roman"/>
          <w:i/>
          <w:sz w:val="20"/>
          <w:szCs w:val="20"/>
        </w:rPr>
        <w:t>podpis osoby upoważnionej do</w:t>
      </w:r>
    </w:p>
    <w:p w14:paraId="58CFCB97" w14:textId="77777777" w:rsidR="00240F3C" w:rsidRPr="00B36E52" w:rsidRDefault="00240F3C" w:rsidP="00240F3C">
      <w:pPr>
        <w:spacing w:after="80"/>
        <w:ind w:left="4962"/>
        <w:rPr>
          <w:rFonts w:ascii="Times New Roman" w:hAnsi="Times New Roman" w:cs="Times New Roman"/>
          <w:i/>
          <w:sz w:val="20"/>
          <w:szCs w:val="20"/>
        </w:rPr>
      </w:pPr>
      <w:r w:rsidRPr="00B36E52">
        <w:rPr>
          <w:rFonts w:ascii="Times New Roman" w:hAnsi="Times New Roman" w:cs="Times New Roman"/>
          <w:i/>
          <w:sz w:val="20"/>
          <w:szCs w:val="20"/>
        </w:rPr>
        <w:t>reprezentowania wykonawcy</w:t>
      </w:r>
    </w:p>
    <w:p w14:paraId="5F3081DA" w14:textId="77777777" w:rsidR="00EF33A0" w:rsidRPr="001D0C12" w:rsidRDefault="00E849DD" w:rsidP="00E849DD">
      <w:pPr>
        <w:spacing w:after="80"/>
        <w:jc w:val="right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</w:rPr>
        <w:br w:type="page"/>
      </w:r>
      <w:r w:rsidR="00EF33A0" w:rsidRPr="001D0C12">
        <w:rPr>
          <w:rFonts w:ascii="Times New Roman" w:hAnsi="Times New Roman" w:cs="Times New Roman"/>
          <w:b/>
        </w:rPr>
        <w:t xml:space="preserve">Załącznik nr 5 </w:t>
      </w:r>
      <w:r w:rsidRPr="001D0C12">
        <w:rPr>
          <w:rFonts w:ascii="Times New Roman" w:hAnsi="Times New Roman" w:cs="Times New Roman"/>
          <w:b/>
        </w:rPr>
        <w:t>do SIWZ</w:t>
      </w:r>
    </w:p>
    <w:p w14:paraId="62F27DAE" w14:textId="1A022980" w:rsidR="00EF33A0" w:rsidRPr="001D0C12" w:rsidRDefault="00240F3C" w:rsidP="00E15AC9">
      <w:pPr>
        <w:spacing w:after="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 sprawy: WR.271.13.2019.206</w:t>
      </w:r>
    </w:p>
    <w:p w14:paraId="0BCC7539" w14:textId="6654284D" w:rsidR="00EF33A0" w:rsidRPr="001D0C12" w:rsidRDefault="00AF6CB3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705F86" wp14:editId="43386A55">
                <wp:simplePos x="0" y="0"/>
                <wp:positionH relativeFrom="column">
                  <wp:posOffset>127000</wp:posOffset>
                </wp:positionH>
                <wp:positionV relativeFrom="paragraph">
                  <wp:posOffset>92075</wp:posOffset>
                </wp:positionV>
                <wp:extent cx="1943100" cy="1054735"/>
                <wp:effectExtent l="0" t="0" r="19050" b="1206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054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99B20" w14:textId="77777777" w:rsidR="00170A95" w:rsidRDefault="00170A95" w:rsidP="00EF33A0"/>
                          <w:p w14:paraId="1870F823" w14:textId="77777777" w:rsidR="00170A95" w:rsidRDefault="00170A95" w:rsidP="00EF33A0"/>
                          <w:p w14:paraId="40EC2491" w14:textId="77777777" w:rsidR="00170A95" w:rsidRPr="004A22D3" w:rsidRDefault="00170A95" w:rsidP="00EF33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A22D3">
                              <w:rPr>
                                <w:rFonts w:ascii="Times New Roman" w:hAnsi="Times New Roman" w:cs="Times New Roman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05F86" id="Text Box 3" o:spid="_x0000_s1027" type="#_x0000_t202" style="position:absolute;margin-left:10pt;margin-top:7.25pt;width:153pt;height:83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">
                <v:textbox>
                  <w:txbxContent>
                    <w:p w14:paraId="32699B20" w14:textId="77777777" w:rsidR="00170A95" w:rsidRDefault="00170A95" w:rsidP="00EF33A0"/>
                    <w:p w14:paraId="1870F823" w14:textId="77777777" w:rsidR="00170A95" w:rsidRDefault="00170A95" w:rsidP="00EF33A0"/>
                    <w:p w14:paraId="40EC2491" w14:textId="77777777" w:rsidR="00170A95" w:rsidRPr="004A22D3" w:rsidRDefault="00170A95" w:rsidP="00EF33A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A22D3">
                        <w:rPr>
                          <w:rFonts w:ascii="Times New Roman" w:hAnsi="Times New Roman" w:cs="Times New Roman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3DB9CC98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1BEAC899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191E6635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3E43C3D0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48BBE41E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6B2B3FC4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  <w:r w:rsidRPr="001D0C12">
        <w:rPr>
          <w:rFonts w:ascii="Times New Roman" w:hAnsi="Times New Roman" w:cs="Times New Roman"/>
        </w:rPr>
        <w:tab/>
      </w:r>
    </w:p>
    <w:p w14:paraId="753A3F7B" w14:textId="77777777" w:rsidR="00EF33A0" w:rsidRPr="001D0C12" w:rsidRDefault="00EF33A0" w:rsidP="00E849DD">
      <w:pPr>
        <w:spacing w:after="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C12">
        <w:rPr>
          <w:rFonts w:ascii="Times New Roman" w:hAnsi="Times New Roman" w:cs="Times New Roman"/>
          <w:b/>
          <w:sz w:val="28"/>
          <w:szCs w:val="28"/>
        </w:rPr>
        <w:t xml:space="preserve">Wykaz </w:t>
      </w:r>
      <w:r w:rsidR="00075466" w:rsidRPr="001D0C12">
        <w:rPr>
          <w:rFonts w:ascii="Times New Roman" w:hAnsi="Times New Roman" w:cs="Times New Roman"/>
          <w:b/>
          <w:sz w:val="28"/>
          <w:szCs w:val="28"/>
        </w:rPr>
        <w:t>robót</w:t>
      </w:r>
    </w:p>
    <w:p w14:paraId="56A2467F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tbl>
      <w:tblPr>
        <w:tblW w:w="962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"/>
        <w:gridCol w:w="1773"/>
        <w:gridCol w:w="1714"/>
        <w:gridCol w:w="1571"/>
        <w:gridCol w:w="1572"/>
        <w:gridCol w:w="2341"/>
      </w:tblGrid>
      <w:tr w:rsidR="00EF33A0" w:rsidRPr="001D0C12" w14:paraId="70A9EDA6" w14:textId="77777777" w:rsidTr="0075211F">
        <w:trPr>
          <w:cantSplit/>
          <w:trHeight w:val="617"/>
          <w:tblHeader/>
          <w:jc w:val="center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7756DF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  <w:p w14:paraId="3F4C6F98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  <w:r w:rsidRPr="001D0C12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77EE23" w14:textId="7062FC00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Opis</w:t>
            </w:r>
            <w:r w:rsidR="007521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przedmiotu zamówienia</w:t>
            </w:r>
          </w:p>
          <w:p w14:paraId="1AF795C0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CC05DF" w14:textId="2DF12DEC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7521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</w:p>
          <w:p w14:paraId="280A07D7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B960E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w PLN</w:t>
            </w:r>
          </w:p>
        </w:tc>
        <w:tc>
          <w:tcPr>
            <w:tcW w:w="31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84D7C" w14:textId="187B7A9F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Termin realizacji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76853" w14:textId="4EAB6554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Nazwa Odbiorcy</w:t>
            </w:r>
          </w:p>
        </w:tc>
      </w:tr>
      <w:tr w:rsidR="00EF33A0" w:rsidRPr="001D0C12" w14:paraId="60859832" w14:textId="77777777" w:rsidTr="0075211F">
        <w:trPr>
          <w:cantSplit/>
          <w:trHeight w:val="422"/>
          <w:tblHeader/>
          <w:jc w:val="center"/>
        </w:trPr>
        <w:tc>
          <w:tcPr>
            <w:tcW w:w="653" w:type="dxa"/>
            <w:vMerge/>
            <w:tcBorders>
              <w:left w:val="single" w:sz="4" w:space="0" w:color="auto"/>
            </w:tcBorders>
            <w:vAlign w:val="center"/>
          </w:tcPr>
          <w:p w14:paraId="420EEDAB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  <w:vAlign w:val="center"/>
          </w:tcPr>
          <w:p w14:paraId="51C09668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/>
            <w:tcBorders>
              <w:top w:val="nil"/>
              <w:right w:val="nil"/>
            </w:tcBorders>
            <w:vAlign w:val="center"/>
          </w:tcPr>
          <w:p w14:paraId="6456F317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</w:tcBorders>
            <w:vAlign w:val="center"/>
          </w:tcPr>
          <w:p w14:paraId="76B894FD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  <w:p w14:paraId="2238B3BC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</w:p>
        </w:tc>
        <w:tc>
          <w:tcPr>
            <w:tcW w:w="1572" w:type="dxa"/>
            <w:tcBorders>
              <w:top w:val="nil"/>
              <w:right w:val="single" w:sz="4" w:space="0" w:color="auto"/>
            </w:tcBorders>
            <w:vAlign w:val="center"/>
          </w:tcPr>
          <w:p w14:paraId="7453F6A8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  <w:p w14:paraId="542A702F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9D4D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A0" w:rsidRPr="001D0C12" w14:paraId="5D500C2F" w14:textId="77777777" w:rsidTr="0075211F">
        <w:trPr>
          <w:trHeight w:val="677"/>
          <w:jc w:val="center"/>
        </w:trPr>
        <w:tc>
          <w:tcPr>
            <w:tcW w:w="653" w:type="dxa"/>
            <w:vAlign w:val="center"/>
          </w:tcPr>
          <w:p w14:paraId="002C8E82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vAlign w:val="center"/>
          </w:tcPr>
          <w:p w14:paraId="4863CA9F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vAlign w:val="center"/>
          </w:tcPr>
          <w:p w14:paraId="376114D9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nil"/>
            </w:tcBorders>
            <w:vAlign w:val="center"/>
          </w:tcPr>
          <w:p w14:paraId="22699DF4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nil"/>
              <w:right w:val="single" w:sz="4" w:space="0" w:color="auto"/>
            </w:tcBorders>
            <w:vAlign w:val="center"/>
          </w:tcPr>
          <w:p w14:paraId="48DD5A4E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32CE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33A0" w:rsidRPr="001D0C12" w14:paraId="1EF22027" w14:textId="77777777" w:rsidTr="0075211F">
        <w:trPr>
          <w:trHeight w:val="541"/>
          <w:jc w:val="center"/>
        </w:trPr>
        <w:tc>
          <w:tcPr>
            <w:tcW w:w="653" w:type="dxa"/>
            <w:vAlign w:val="center"/>
          </w:tcPr>
          <w:p w14:paraId="62F050F2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vAlign w:val="center"/>
          </w:tcPr>
          <w:p w14:paraId="385E4701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vAlign w:val="center"/>
          </w:tcPr>
          <w:p w14:paraId="13D6CB35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nil"/>
            </w:tcBorders>
            <w:vAlign w:val="center"/>
          </w:tcPr>
          <w:p w14:paraId="323E5B90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nil"/>
            </w:tcBorders>
            <w:vAlign w:val="center"/>
          </w:tcPr>
          <w:p w14:paraId="1D4B7CB4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  <w:tcBorders>
              <w:top w:val="single" w:sz="4" w:space="0" w:color="auto"/>
            </w:tcBorders>
            <w:vAlign w:val="center"/>
          </w:tcPr>
          <w:p w14:paraId="73FBD39D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33A0" w:rsidRPr="001D0C12" w14:paraId="5F248E05" w14:textId="77777777" w:rsidTr="0075211F">
        <w:trPr>
          <w:trHeight w:val="541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84438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E0032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A4E90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4C055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34470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54211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33A0" w:rsidRPr="001D0C12" w14:paraId="0A3AC8AD" w14:textId="77777777" w:rsidTr="0075211F">
        <w:trPr>
          <w:trHeight w:val="541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93BCC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7BCC1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10211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92ABB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918A2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2CA62" w14:textId="77777777" w:rsidR="00EF33A0" w:rsidRPr="001D0C12" w:rsidRDefault="00EF33A0" w:rsidP="0075211F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C315BBC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60FEC929" w14:textId="77777777" w:rsidR="00240F3C" w:rsidRPr="00240F3C" w:rsidRDefault="00240F3C" w:rsidP="00240F3C">
      <w:pPr>
        <w:pStyle w:val="Akapitzlist"/>
        <w:numPr>
          <w:ilvl w:val="0"/>
          <w:numId w:val="104"/>
        </w:numPr>
        <w:spacing w:after="80"/>
        <w:jc w:val="both"/>
        <w:rPr>
          <w:rFonts w:ascii="Times New Roman" w:hAnsi="Times New Roman" w:cs="Times New Roman"/>
        </w:rPr>
      </w:pPr>
      <w:r w:rsidRPr="00240F3C">
        <w:rPr>
          <w:rFonts w:ascii="Times New Roman" w:hAnsi="Times New Roman" w:cs="Times New Roman"/>
        </w:rPr>
        <w:t>Wykonawca jest zobowiązany wypełnić wszystkie rubryki , podając kompletne informacje , z których wynikać będzie spełnienie warunków , o których mowa w SIWZ .</w:t>
      </w:r>
    </w:p>
    <w:p w14:paraId="2978127F" w14:textId="2B7E7E3C" w:rsidR="00240F3C" w:rsidRPr="00240F3C" w:rsidRDefault="00240F3C" w:rsidP="00240F3C">
      <w:pPr>
        <w:pStyle w:val="Akapitzlist"/>
        <w:numPr>
          <w:ilvl w:val="0"/>
          <w:numId w:val="104"/>
        </w:numPr>
        <w:spacing w:after="80"/>
        <w:jc w:val="both"/>
        <w:rPr>
          <w:rFonts w:ascii="Times New Roman" w:hAnsi="Times New Roman" w:cs="Times New Roman"/>
        </w:rPr>
      </w:pPr>
      <w:r w:rsidRPr="00240F3C">
        <w:rPr>
          <w:rFonts w:ascii="Times New Roman" w:hAnsi="Times New Roman" w:cs="Times New Roman"/>
        </w:rPr>
        <w:t>Do wykazu  należy dołączyć dowody – referencje bądź inne dokumenty potwierdzające , że  robota budowlana  została  wykonana  lub jest wykonywana   należycie. W 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7115BEB9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6A42A1BC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1943A41B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</w:p>
    <w:p w14:paraId="52FB6E7C" w14:textId="77777777" w:rsidR="00EF33A0" w:rsidRPr="001D0C12" w:rsidRDefault="00EF33A0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 xml:space="preserve">......................., dn. _ _ . _ _ . _ _ _ _ </w:t>
      </w:r>
      <w:r w:rsidRPr="001D0C12">
        <w:rPr>
          <w:rFonts w:ascii="Times New Roman" w:hAnsi="Times New Roman" w:cs="Times New Roman"/>
        </w:rPr>
        <w:tab/>
        <w:t xml:space="preserve"> </w:t>
      </w:r>
      <w:r w:rsidR="00E849DD" w:rsidRPr="001D0C12">
        <w:rPr>
          <w:rFonts w:ascii="Times New Roman" w:hAnsi="Times New Roman" w:cs="Times New Roman"/>
        </w:rPr>
        <w:t xml:space="preserve">                       </w:t>
      </w:r>
      <w:r w:rsidRPr="001D0C12">
        <w:rPr>
          <w:rFonts w:ascii="Times New Roman" w:hAnsi="Times New Roman" w:cs="Times New Roman"/>
        </w:rPr>
        <w:t>.............................................................................</w:t>
      </w:r>
    </w:p>
    <w:p w14:paraId="12CA5A40" w14:textId="77777777" w:rsidR="00E849DD" w:rsidRPr="001D0C12" w:rsidRDefault="00EF33A0" w:rsidP="00E849DD">
      <w:pPr>
        <w:spacing w:after="80"/>
        <w:ind w:left="4962"/>
        <w:rPr>
          <w:rFonts w:ascii="Times New Roman" w:hAnsi="Times New Roman" w:cs="Times New Roman"/>
          <w:sz w:val="20"/>
          <w:szCs w:val="20"/>
        </w:rPr>
      </w:pPr>
      <w:r w:rsidRPr="001D0C12">
        <w:rPr>
          <w:rFonts w:ascii="Times New Roman" w:hAnsi="Times New Roman" w:cs="Times New Roman"/>
          <w:sz w:val="20"/>
          <w:szCs w:val="20"/>
        </w:rPr>
        <w:t>Podpis osób uprawniony</w:t>
      </w:r>
      <w:r w:rsidR="00E849DD" w:rsidRPr="001D0C12">
        <w:rPr>
          <w:rFonts w:ascii="Times New Roman" w:hAnsi="Times New Roman" w:cs="Times New Roman"/>
          <w:sz w:val="20"/>
          <w:szCs w:val="20"/>
        </w:rPr>
        <w:t>ch do składania oświadczeń woli</w:t>
      </w:r>
    </w:p>
    <w:p w14:paraId="77F4FC7F" w14:textId="77777777" w:rsidR="00EF33A0" w:rsidRPr="001D0C12" w:rsidRDefault="00EF33A0" w:rsidP="00E849DD">
      <w:pPr>
        <w:spacing w:after="80"/>
        <w:ind w:left="4962"/>
        <w:rPr>
          <w:rFonts w:ascii="Times New Roman" w:hAnsi="Times New Roman" w:cs="Times New Roman"/>
          <w:sz w:val="20"/>
          <w:szCs w:val="20"/>
        </w:rPr>
      </w:pPr>
      <w:r w:rsidRPr="001D0C12">
        <w:rPr>
          <w:rFonts w:ascii="Times New Roman" w:hAnsi="Times New Roman" w:cs="Times New Roman"/>
          <w:sz w:val="20"/>
          <w:szCs w:val="20"/>
        </w:rPr>
        <w:t>w imieniu Wykonawcy oraz pieczątka / pieczątki</w:t>
      </w:r>
    </w:p>
    <w:p w14:paraId="0ED36A80" w14:textId="77777777" w:rsidR="003F266B" w:rsidRPr="001D0C12" w:rsidRDefault="003F266B" w:rsidP="00E15AC9">
      <w:pPr>
        <w:spacing w:after="80"/>
        <w:rPr>
          <w:rFonts w:ascii="Times New Roman" w:hAnsi="Times New Roman" w:cs="Times New Roman"/>
        </w:rPr>
      </w:pPr>
    </w:p>
    <w:p w14:paraId="5FA95C55" w14:textId="77777777" w:rsidR="00075466" w:rsidRDefault="00E849DD" w:rsidP="00E849DD">
      <w:pPr>
        <w:spacing w:after="80"/>
        <w:jc w:val="right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</w:rPr>
        <w:br w:type="page"/>
      </w:r>
      <w:r w:rsidR="00075466" w:rsidRPr="001D0C12">
        <w:rPr>
          <w:rFonts w:ascii="Times New Roman" w:hAnsi="Times New Roman" w:cs="Times New Roman"/>
          <w:b/>
        </w:rPr>
        <w:t>Załącznik Nr 6</w:t>
      </w:r>
      <w:r w:rsidRPr="001D0C12">
        <w:rPr>
          <w:rFonts w:ascii="Times New Roman" w:hAnsi="Times New Roman" w:cs="Times New Roman"/>
          <w:b/>
        </w:rPr>
        <w:t xml:space="preserve"> do SIWZ</w:t>
      </w:r>
    </w:p>
    <w:p w14:paraId="5FFEC9E5" w14:textId="53B42672" w:rsidR="00240F3C" w:rsidRPr="00240F3C" w:rsidRDefault="00240F3C" w:rsidP="00240F3C">
      <w:pPr>
        <w:spacing w:after="80"/>
        <w:rPr>
          <w:rFonts w:ascii="Times New Roman" w:hAnsi="Times New Roman" w:cs="Times New Roman"/>
        </w:rPr>
      </w:pPr>
      <w:r w:rsidRPr="00240F3C">
        <w:rPr>
          <w:rFonts w:ascii="Times New Roman" w:hAnsi="Times New Roman" w:cs="Times New Roman"/>
        </w:rPr>
        <w:t>Znak sprawy: WR.271.13.2019.206</w:t>
      </w:r>
    </w:p>
    <w:p w14:paraId="7F480CAE" w14:textId="609497D3" w:rsidR="00075466" w:rsidRPr="001D0C12" w:rsidRDefault="00AF6CB3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0D866C" wp14:editId="6D75F067">
                <wp:simplePos x="0" y="0"/>
                <wp:positionH relativeFrom="column">
                  <wp:posOffset>21590</wp:posOffset>
                </wp:positionH>
                <wp:positionV relativeFrom="paragraph">
                  <wp:posOffset>74930</wp:posOffset>
                </wp:positionV>
                <wp:extent cx="1943100" cy="1054735"/>
                <wp:effectExtent l="0" t="0" r="19050" b="1206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054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F53DC" w14:textId="77777777" w:rsidR="00170A95" w:rsidRDefault="00170A95" w:rsidP="00075466"/>
                          <w:p w14:paraId="3E10FDEE" w14:textId="77777777" w:rsidR="00170A95" w:rsidRDefault="00170A95" w:rsidP="00075466"/>
                          <w:p w14:paraId="693F7BFE" w14:textId="77777777" w:rsidR="00170A95" w:rsidRDefault="00170A95" w:rsidP="00075466"/>
                          <w:p w14:paraId="2CEA7997" w14:textId="77777777" w:rsidR="00170A95" w:rsidRPr="0075211F" w:rsidRDefault="00170A95" w:rsidP="000754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75211F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D866C" id="_x0000_s1028" type="#_x0000_t202" style="position:absolute;margin-left:1.7pt;margin-top:5.9pt;width:153pt;height:83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">
                <v:textbox>
                  <w:txbxContent>
                    <w:p w14:paraId="430F53DC" w14:textId="77777777" w:rsidR="00170A95" w:rsidRDefault="00170A95" w:rsidP="00075466"/>
                    <w:p w14:paraId="3E10FDEE" w14:textId="77777777" w:rsidR="00170A95" w:rsidRDefault="00170A95" w:rsidP="00075466"/>
                    <w:p w14:paraId="693F7BFE" w14:textId="77777777" w:rsidR="00170A95" w:rsidRDefault="00170A95" w:rsidP="00075466"/>
                    <w:p w14:paraId="2CEA7997" w14:textId="77777777" w:rsidR="00170A95" w:rsidRPr="0075211F" w:rsidRDefault="00170A95" w:rsidP="00075466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75211F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0A1B6D52" w14:textId="77777777" w:rsidR="00075466" w:rsidRPr="001D0C12" w:rsidRDefault="00075466" w:rsidP="00E15AC9">
      <w:pPr>
        <w:spacing w:after="80"/>
        <w:rPr>
          <w:rFonts w:ascii="Times New Roman" w:hAnsi="Times New Roman" w:cs="Times New Roman"/>
        </w:rPr>
      </w:pPr>
    </w:p>
    <w:p w14:paraId="593D8AE0" w14:textId="77777777" w:rsidR="00075466" w:rsidRPr="001D0C12" w:rsidRDefault="00075466" w:rsidP="00E15AC9">
      <w:pPr>
        <w:spacing w:after="80"/>
        <w:rPr>
          <w:rFonts w:ascii="Times New Roman" w:hAnsi="Times New Roman" w:cs="Times New Roman"/>
        </w:rPr>
      </w:pPr>
    </w:p>
    <w:p w14:paraId="29059409" w14:textId="77777777" w:rsidR="00075466" w:rsidRPr="001D0C12" w:rsidRDefault="00075466" w:rsidP="00E15AC9">
      <w:pPr>
        <w:spacing w:after="80"/>
        <w:rPr>
          <w:rFonts w:ascii="Times New Roman" w:hAnsi="Times New Roman" w:cs="Times New Roman"/>
        </w:rPr>
      </w:pPr>
    </w:p>
    <w:p w14:paraId="560CDCE2" w14:textId="77777777" w:rsidR="00075466" w:rsidRPr="001D0C12" w:rsidRDefault="00075466" w:rsidP="00E15AC9">
      <w:pPr>
        <w:spacing w:after="80"/>
        <w:rPr>
          <w:rFonts w:ascii="Times New Roman" w:hAnsi="Times New Roman" w:cs="Times New Roman"/>
        </w:rPr>
      </w:pPr>
    </w:p>
    <w:p w14:paraId="4682AC1C" w14:textId="77777777" w:rsidR="00075466" w:rsidRPr="001D0C12" w:rsidRDefault="00075466" w:rsidP="00E849DD">
      <w:pPr>
        <w:spacing w:after="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C12">
        <w:rPr>
          <w:rFonts w:ascii="Times New Roman" w:hAnsi="Times New Roman" w:cs="Times New Roman"/>
          <w:b/>
          <w:sz w:val="28"/>
          <w:szCs w:val="28"/>
        </w:rPr>
        <w:t>WYKAZ OSÓB</w:t>
      </w:r>
    </w:p>
    <w:p w14:paraId="1E117821" w14:textId="77777777" w:rsidR="00075466" w:rsidRPr="001D0C12" w:rsidRDefault="00075466" w:rsidP="00E15AC9">
      <w:pPr>
        <w:spacing w:after="80"/>
        <w:rPr>
          <w:rFonts w:ascii="Times New Roman" w:hAnsi="Times New Roman" w:cs="Times New Roman"/>
        </w:rPr>
      </w:pPr>
    </w:p>
    <w:tbl>
      <w:tblPr>
        <w:tblW w:w="9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409"/>
        <w:gridCol w:w="1276"/>
        <w:gridCol w:w="1559"/>
        <w:gridCol w:w="1985"/>
        <w:gridCol w:w="1985"/>
      </w:tblGrid>
      <w:tr w:rsidR="00075466" w:rsidRPr="001D0C12" w14:paraId="0DDE0EF5" w14:textId="77777777" w:rsidTr="00240F3C">
        <w:trPr>
          <w:jc w:val="center"/>
        </w:trPr>
        <w:tc>
          <w:tcPr>
            <w:tcW w:w="496" w:type="dxa"/>
            <w:vAlign w:val="center"/>
          </w:tcPr>
          <w:p w14:paraId="1F3A482E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LP</w:t>
            </w:r>
          </w:p>
        </w:tc>
        <w:tc>
          <w:tcPr>
            <w:tcW w:w="2409" w:type="dxa"/>
            <w:vAlign w:val="center"/>
          </w:tcPr>
          <w:p w14:paraId="19EFDD69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Nazwisko i imię</w:t>
            </w:r>
          </w:p>
        </w:tc>
        <w:tc>
          <w:tcPr>
            <w:tcW w:w="1276" w:type="dxa"/>
            <w:vAlign w:val="center"/>
          </w:tcPr>
          <w:p w14:paraId="220DD0AD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Funkcja w realizacji zamówienia</w:t>
            </w:r>
          </w:p>
        </w:tc>
        <w:tc>
          <w:tcPr>
            <w:tcW w:w="1559" w:type="dxa"/>
            <w:vAlign w:val="center"/>
          </w:tcPr>
          <w:p w14:paraId="070B33EC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Zakres i okres doświadczenia</w:t>
            </w:r>
          </w:p>
        </w:tc>
        <w:tc>
          <w:tcPr>
            <w:tcW w:w="1985" w:type="dxa"/>
            <w:vAlign w:val="center"/>
          </w:tcPr>
          <w:p w14:paraId="53D3AB9E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Opis posiadanych kwalifikacji zawodowych/ Rodzaj uprawnień</w:t>
            </w:r>
          </w:p>
        </w:tc>
        <w:tc>
          <w:tcPr>
            <w:tcW w:w="1985" w:type="dxa"/>
            <w:vAlign w:val="center"/>
          </w:tcPr>
          <w:p w14:paraId="7A6B9FCA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C12">
              <w:rPr>
                <w:rFonts w:ascii="Times New Roman" w:hAnsi="Times New Roman" w:cs="Times New Roman"/>
                <w:sz w:val="20"/>
                <w:szCs w:val="20"/>
              </w:rPr>
              <w:t>Podstawa dysponowania osobami</w:t>
            </w:r>
          </w:p>
        </w:tc>
      </w:tr>
      <w:tr w:rsidR="00075466" w:rsidRPr="001D0C12" w14:paraId="3AEB0794" w14:textId="77777777" w:rsidTr="00240F3C">
        <w:trPr>
          <w:trHeight w:val="885"/>
          <w:jc w:val="center"/>
        </w:trPr>
        <w:tc>
          <w:tcPr>
            <w:tcW w:w="496" w:type="dxa"/>
            <w:vAlign w:val="center"/>
          </w:tcPr>
          <w:p w14:paraId="1AF0892D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  <w:p w14:paraId="18CB315B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14:paraId="463137C4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9352D85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382046EC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494D8C06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3F01962D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466" w:rsidRPr="001D0C12" w14:paraId="4E892E1C" w14:textId="77777777" w:rsidTr="00240F3C">
        <w:trPr>
          <w:trHeight w:val="765"/>
          <w:jc w:val="center"/>
        </w:trPr>
        <w:tc>
          <w:tcPr>
            <w:tcW w:w="496" w:type="dxa"/>
            <w:vAlign w:val="center"/>
          </w:tcPr>
          <w:p w14:paraId="658E7A53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  <w:p w14:paraId="25F7BFE2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14:paraId="2C891300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1AAAEEF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2C05C8B0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74F0D4D0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56211756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466" w:rsidRPr="001D0C12" w14:paraId="2BF7CD1A" w14:textId="77777777" w:rsidTr="00240F3C">
        <w:trPr>
          <w:trHeight w:val="840"/>
          <w:jc w:val="center"/>
        </w:trPr>
        <w:tc>
          <w:tcPr>
            <w:tcW w:w="496" w:type="dxa"/>
            <w:vAlign w:val="center"/>
          </w:tcPr>
          <w:p w14:paraId="7FBAC946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  <w:p w14:paraId="3BC89238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14:paraId="189E37B4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8CBA134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06F3ECD6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56D16FE9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3BBF10E4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466" w:rsidRPr="001D0C12" w14:paraId="38242263" w14:textId="77777777" w:rsidTr="00240F3C">
        <w:trPr>
          <w:trHeight w:val="825"/>
          <w:jc w:val="center"/>
        </w:trPr>
        <w:tc>
          <w:tcPr>
            <w:tcW w:w="496" w:type="dxa"/>
            <w:vAlign w:val="center"/>
          </w:tcPr>
          <w:p w14:paraId="5C8422DA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  <w:p w14:paraId="5439FF2D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14:paraId="4FFF5676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1A4C30A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8DB05C2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0578ED59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0B362B34" w14:textId="77777777" w:rsidR="00075466" w:rsidRPr="001D0C12" w:rsidRDefault="00075466" w:rsidP="00240F3C">
            <w:pPr>
              <w:spacing w:after="8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D480827" w14:textId="77777777" w:rsidR="00075466" w:rsidRPr="001D0C12" w:rsidRDefault="00075466" w:rsidP="00E15AC9">
      <w:pPr>
        <w:spacing w:after="80"/>
        <w:rPr>
          <w:rFonts w:ascii="Times New Roman" w:hAnsi="Times New Roman" w:cs="Times New Roman"/>
        </w:rPr>
      </w:pPr>
    </w:p>
    <w:p w14:paraId="2F6DB85B" w14:textId="77777777" w:rsidR="00075466" w:rsidRPr="001D0C12" w:rsidRDefault="00075466" w:rsidP="00E15AC9">
      <w:pPr>
        <w:spacing w:after="80"/>
        <w:rPr>
          <w:rFonts w:ascii="Times New Roman" w:hAnsi="Times New Roman" w:cs="Times New Roman"/>
          <w:b/>
        </w:rPr>
      </w:pPr>
      <w:r w:rsidRPr="001D0C12">
        <w:rPr>
          <w:rFonts w:ascii="Times New Roman" w:hAnsi="Times New Roman" w:cs="Times New Roman"/>
          <w:b/>
        </w:rPr>
        <w:t>Ponadto oświadczam , że:</w:t>
      </w:r>
    </w:p>
    <w:p w14:paraId="1F463C06" w14:textId="2EBD8104" w:rsidR="00075466" w:rsidRPr="001D0C12" w:rsidRDefault="00075466" w:rsidP="00E849DD">
      <w:pPr>
        <w:spacing w:after="80"/>
        <w:jc w:val="both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Pan/Pani (imię i nazwisko)………………………………………………………………….…... spełnia wymagania stawiane przed Kierownikiem robót budowlanych, gdyż  posiada wymagane uprawniania budowlane w zakresie niezbędnym do realizacji niniejszego zamówienia na warunkach określonych w umowie oraz Specyfikacji Istotnych Warunków Zamówienia.</w:t>
      </w:r>
    </w:p>
    <w:p w14:paraId="64797829" w14:textId="77777777" w:rsidR="00075466" w:rsidRPr="001D0C12" w:rsidRDefault="00075466" w:rsidP="00E15AC9">
      <w:pPr>
        <w:spacing w:after="80"/>
        <w:rPr>
          <w:rFonts w:ascii="Times New Roman" w:hAnsi="Times New Roman" w:cs="Times New Roman"/>
        </w:rPr>
      </w:pPr>
    </w:p>
    <w:p w14:paraId="2303AFC3" w14:textId="6DD7ACFE" w:rsidR="00075466" w:rsidRPr="001D0C12" w:rsidRDefault="00075466" w:rsidP="00E15AC9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……………</w:t>
      </w:r>
      <w:r w:rsidR="00E849DD" w:rsidRPr="001D0C12">
        <w:rPr>
          <w:rFonts w:ascii="Times New Roman" w:hAnsi="Times New Roman" w:cs="Times New Roman"/>
        </w:rPr>
        <w:t>……..</w:t>
      </w:r>
      <w:r w:rsidRPr="001D0C12">
        <w:rPr>
          <w:rFonts w:ascii="Times New Roman" w:hAnsi="Times New Roman" w:cs="Times New Roman"/>
        </w:rPr>
        <w:t>……., dnia ……</w:t>
      </w:r>
      <w:r w:rsidR="00E849DD" w:rsidRPr="001D0C12">
        <w:rPr>
          <w:rFonts w:ascii="Times New Roman" w:hAnsi="Times New Roman" w:cs="Times New Roman"/>
        </w:rPr>
        <w:t>………….</w:t>
      </w:r>
      <w:r w:rsidRPr="001D0C12">
        <w:rPr>
          <w:rFonts w:ascii="Times New Roman" w:hAnsi="Times New Roman" w:cs="Times New Roman"/>
        </w:rPr>
        <w:t xml:space="preserve">… r.      </w:t>
      </w:r>
      <w:r w:rsidR="00240F3C">
        <w:rPr>
          <w:rFonts w:ascii="Times New Roman" w:hAnsi="Times New Roman" w:cs="Times New Roman"/>
        </w:rPr>
        <w:t xml:space="preserve">     </w:t>
      </w:r>
      <w:r w:rsidRPr="001D0C12">
        <w:rPr>
          <w:rFonts w:ascii="Times New Roman" w:hAnsi="Times New Roman" w:cs="Times New Roman"/>
        </w:rPr>
        <w:t xml:space="preserve">    …………………………………………</w:t>
      </w:r>
    </w:p>
    <w:p w14:paraId="5F7A90C6" w14:textId="0F5F2629" w:rsidR="00075466" w:rsidRPr="00240F3C" w:rsidRDefault="00075466" w:rsidP="00E15AC9">
      <w:pPr>
        <w:spacing w:after="80"/>
        <w:rPr>
          <w:rFonts w:ascii="Times New Roman" w:hAnsi="Times New Roman" w:cs="Times New Roman"/>
          <w:i/>
        </w:rPr>
      </w:pPr>
      <w:r w:rsidRPr="00240F3C">
        <w:rPr>
          <w:rFonts w:ascii="Times New Roman" w:hAnsi="Times New Roman" w:cs="Times New Roman"/>
          <w:i/>
        </w:rPr>
        <w:t xml:space="preserve">   (miejscowość)                                                                                     </w:t>
      </w:r>
      <w:r w:rsidR="00E849DD" w:rsidRPr="00240F3C">
        <w:rPr>
          <w:rFonts w:ascii="Times New Roman" w:hAnsi="Times New Roman" w:cs="Times New Roman"/>
          <w:i/>
        </w:rPr>
        <w:t xml:space="preserve">      </w:t>
      </w:r>
      <w:r w:rsidRPr="00240F3C">
        <w:rPr>
          <w:rFonts w:ascii="Times New Roman" w:hAnsi="Times New Roman" w:cs="Times New Roman"/>
          <w:i/>
        </w:rPr>
        <w:t xml:space="preserve">      (podpis)</w:t>
      </w:r>
    </w:p>
    <w:p w14:paraId="7C10D9F6" w14:textId="77777777" w:rsidR="00075466" w:rsidRPr="001D0C12" w:rsidRDefault="00075466" w:rsidP="00E15AC9">
      <w:pPr>
        <w:spacing w:after="80"/>
        <w:rPr>
          <w:rFonts w:ascii="Times New Roman" w:hAnsi="Times New Roman" w:cs="Times New Roman"/>
        </w:rPr>
      </w:pPr>
    </w:p>
    <w:p w14:paraId="2D86B0FF" w14:textId="77777777" w:rsidR="00075466" w:rsidRPr="001D0C12" w:rsidRDefault="00075466" w:rsidP="00E15AC9">
      <w:pPr>
        <w:spacing w:after="80"/>
        <w:rPr>
          <w:rFonts w:ascii="Times New Roman" w:hAnsi="Times New Roman" w:cs="Times New Roman"/>
        </w:rPr>
      </w:pPr>
    </w:p>
    <w:p w14:paraId="0F999B8C" w14:textId="0AF75C89" w:rsidR="00240F3C" w:rsidRDefault="00075466" w:rsidP="00FA2EB8">
      <w:pPr>
        <w:spacing w:after="80"/>
        <w:rPr>
          <w:rFonts w:ascii="Times New Roman" w:hAnsi="Times New Roman" w:cs="Times New Roman"/>
        </w:rPr>
      </w:pPr>
      <w:r w:rsidRPr="001D0C12">
        <w:rPr>
          <w:rFonts w:ascii="Times New Roman" w:hAnsi="Times New Roman" w:cs="Times New Roman"/>
        </w:rPr>
        <w:t>* niepotrzebne skreślić</w:t>
      </w:r>
      <w:bookmarkStart w:id="0" w:name="_GoBack"/>
      <w:bookmarkEnd w:id="0"/>
    </w:p>
    <w:sectPr w:rsidR="00240F3C" w:rsidSect="004C39BE">
      <w:headerReference w:type="even" r:id="rId8"/>
      <w:headerReference w:type="default" r:id="rId9"/>
      <w:footerReference w:type="even" r:id="rId10"/>
      <w:footerReference w:type="default" r:id="rId11"/>
      <w:pgSz w:w="11905" w:h="16837"/>
      <w:pgMar w:top="1672" w:right="1112" w:bottom="1440" w:left="1121" w:header="284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9B1E4" w14:textId="77777777" w:rsidR="00170A95" w:rsidRDefault="00170A95">
      <w:r>
        <w:separator/>
      </w:r>
    </w:p>
  </w:endnote>
  <w:endnote w:type="continuationSeparator" w:id="0">
    <w:p w14:paraId="0297C5DA" w14:textId="77777777" w:rsidR="00170A95" w:rsidRDefault="00170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3D85E" w14:textId="77777777" w:rsidR="00170A95" w:rsidRDefault="00170A95">
    <w:pPr>
      <w:pStyle w:val="Style10"/>
      <w:widowControl/>
      <w:ind w:right="10"/>
      <w:jc w:val="right"/>
      <w:rPr>
        <w:rStyle w:val="FontStyle29"/>
      </w:rPr>
    </w:pPr>
    <w:r>
      <w:rPr>
        <w:rStyle w:val="FontStyle29"/>
      </w:rPr>
      <w:fldChar w:fldCharType="begin"/>
    </w:r>
    <w:r>
      <w:rPr>
        <w:rStyle w:val="FontStyle29"/>
      </w:rPr>
      <w:instrText>PAGE</w:instrText>
    </w:r>
    <w:r>
      <w:rPr>
        <w:rStyle w:val="FontStyle29"/>
      </w:rPr>
      <w:fldChar w:fldCharType="separate"/>
    </w:r>
    <w:r w:rsidR="00FA2EB8">
      <w:rPr>
        <w:rStyle w:val="FontStyle29"/>
        <w:noProof/>
      </w:rPr>
      <w:t>10</w:t>
    </w:r>
    <w:r>
      <w:rPr>
        <w:rStyle w:val="FontStyle29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22695" w14:textId="77777777" w:rsidR="00170A95" w:rsidRDefault="00170A95">
    <w:pPr>
      <w:pStyle w:val="Style10"/>
      <w:widowControl/>
      <w:ind w:right="10"/>
      <w:jc w:val="right"/>
      <w:rPr>
        <w:rStyle w:val="FontStyle29"/>
      </w:rPr>
    </w:pPr>
    <w:r>
      <w:rPr>
        <w:rStyle w:val="FontStyle29"/>
      </w:rPr>
      <w:fldChar w:fldCharType="begin"/>
    </w:r>
    <w:r>
      <w:rPr>
        <w:rStyle w:val="FontStyle29"/>
      </w:rPr>
      <w:instrText>PAGE</w:instrText>
    </w:r>
    <w:r>
      <w:rPr>
        <w:rStyle w:val="FontStyle29"/>
      </w:rPr>
      <w:fldChar w:fldCharType="separate"/>
    </w:r>
    <w:r w:rsidR="00FA2EB8">
      <w:rPr>
        <w:rStyle w:val="FontStyle29"/>
        <w:noProof/>
      </w:rPr>
      <w:t>11</w:t>
    </w:r>
    <w:r>
      <w:rPr>
        <w:rStyle w:val="FontStyle2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23B54" w14:textId="77777777" w:rsidR="00170A95" w:rsidRDefault="00170A95">
      <w:r>
        <w:separator/>
      </w:r>
    </w:p>
  </w:footnote>
  <w:footnote w:type="continuationSeparator" w:id="0">
    <w:p w14:paraId="5A5BF3FF" w14:textId="77777777" w:rsidR="00170A95" w:rsidRDefault="00170A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FDED9" w14:textId="45596A4A" w:rsidR="00170A95" w:rsidRDefault="00170A95" w:rsidP="00994017">
    <w:pPr>
      <w:pStyle w:val="Nagwek"/>
      <w:jc w:val="center"/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124F82AF" wp14:editId="0F553956">
          <wp:extent cx="5760085" cy="617220"/>
          <wp:effectExtent l="0" t="0" r="0" b="0"/>
          <wp:docPr id="6" name="Obrázek 1" descr="Logo_standardni varianta_cely nazev fon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tandardni varianta_cely nazev fon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57D24" w14:textId="712C6D35" w:rsidR="00170A95" w:rsidRPr="007660AC" w:rsidRDefault="00170A95" w:rsidP="00994017">
    <w:pPr>
      <w:pStyle w:val="Nagwek"/>
      <w:tabs>
        <w:tab w:val="clear" w:pos="4536"/>
        <w:tab w:val="clear" w:pos="9072"/>
        <w:tab w:val="left" w:pos="3855"/>
      </w:tabs>
      <w:jc w:val="center"/>
      <w:rPr>
        <w:lang w:val="pl-PL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108197E9" wp14:editId="56AD8ED9">
          <wp:extent cx="5760085" cy="617220"/>
          <wp:effectExtent l="0" t="0" r="0" b="0"/>
          <wp:docPr id="47" name="Obrázek 1" descr="Logo_standardni varianta_cely nazev fon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tandardni varianta_cely nazev fon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01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7"/>
        </w:tabs>
        <w:ind w:left="367" w:hanging="36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4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C"/>
    <w:multiLevelType w:val="multilevel"/>
    <w:tmpl w:val="5BBA8928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i w:val="0"/>
        <w:color w:val="auto"/>
        <w:sz w:val="24"/>
        <w:szCs w:val="24"/>
      </w:r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i w:val="0"/>
        <w:color w:val="auto"/>
      </w:r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color w:val="auto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color w:val="auto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color w:val="auto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color w:val="auto"/>
      </w:rPr>
    </w:lvl>
  </w:abstractNum>
  <w:abstractNum w:abstractNumId="17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3379"/>
        </w:tabs>
        <w:ind w:left="3379" w:hanging="454"/>
      </w:pPr>
      <w:rPr>
        <w:rFonts w:cs="Times New Roman"/>
      </w:rPr>
    </w:lvl>
  </w:abstractNum>
  <w:abstractNum w:abstractNumId="18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3323"/>
        </w:tabs>
        <w:ind w:left="3323" w:hanging="454"/>
      </w:pPr>
      <w:rPr>
        <w:rFonts w:cs="Times New Roman"/>
        <w:b w:val="0"/>
        <w:strike w:val="0"/>
        <w:dstrike w:val="0"/>
        <w:color w:val="auto"/>
      </w:rPr>
    </w:lvl>
  </w:abstractNum>
  <w:abstractNum w:abstractNumId="19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2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706"/>
        </w:tabs>
        <w:ind w:left="170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26"/>
        </w:tabs>
        <w:ind w:left="242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46"/>
        </w:tabs>
        <w:ind w:left="314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866"/>
        </w:tabs>
        <w:ind w:left="38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86"/>
        </w:tabs>
        <w:ind w:left="45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06"/>
        </w:tabs>
        <w:ind w:left="5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026"/>
        </w:tabs>
        <w:ind w:left="6026" w:hanging="180"/>
      </w:pPr>
      <w:rPr>
        <w:rFonts w:cs="Times New Roman"/>
      </w:rPr>
    </w:lvl>
  </w:abstractNum>
  <w:abstractNum w:abstractNumId="21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1E"/>
    <w:multiLevelType w:val="singleLevel"/>
    <w:tmpl w:val="FE70C36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ascii="Times New Roman" w:eastAsia="Times New Roman" w:hAnsi="Times New Roman" w:cs="Times New Roman"/>
        <w:i w:val="0"/>
      </w:rPr>
    </w:lvl>
  </w:abstractNum>
  <w:abstractNum w:abstractNumId="24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cs="Times New Roman"/>
      </w:rPr>
    </w:lvl>
  </w:abstractNum>
  <w:abstractNum w:abstractNumId="25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6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</w:abstractNum>
  <w:abstractNum w:abstractNumId="27" w15:restartNumberingAfterBreak="0">
    <w:nsid w:val="00000023"/>
    <w:multiLevelType w:val="multilevel"/>
    <w:tmpl w:val="727EB764"/>
    <w:name w:val="WW8Num35"/>
    <w:lvl w:ilvl="0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</w:lvl>
    <w:lvl w:ilvl="1">
      <w:start w:val="1"/>
      <w:numFmt w:val="bullet"/>
      <w:lvlText w:val=""/>
      <w:lvlJc w:val="left"/>
      <w:pPr>
        <w:tabs>
          <w:tab w:val="num" w:pos="1844"/>
        </w:tabs>
        <w:ind w:left="1844" w:hanging="360"/>
      </w:pPr>
      <w:rPr>
        <w:rFonts w:ascii="Symbol" w:hAnsi="Symbol"/>
      </w:rPr>
    </w:lvl>
    <w:lvl w:ilvl="2">
      <w:start w:val="2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3284"/>
        </w:tabs>
        <w:ind w:left="3284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724"/>
        </w:tabs>
        <w:ind w:left="4724" w:hanging="180"/>
      </w:pPr>
    </w:lvl>
    <w:lvl w:ilvl="6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>
      <w:start w:val="1"/>
      <w:numFmt w:val="lowerRoman"/>
      <w:lvlText w:val="%9."/>
      <w:lvlJc w:val="left"/>
      <w:pPr>
        <w:tabs>
          <w:tab w:val="num" w:pos="6884"/>
        </w:tabs>
        <w:ind w:left="6884" w:hanging="180"/>
      </w:pPr>
    </w:lvl>
  </w:abstractNum>
  <w:abstractNum w:abstractNumId="28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908"/>
        </w:tabs>
        <w:ind w:left="908" w:hanging="454"/>
      </w:pPr>
      <w:rPr>
        <w:rFonts w:cs="Times New Roman"/>
        <w:color w:val="000000"/>
      </w:rPr>
    </w:lvl>
  </w:abstractNum>
  <w:abstractNum w:abstractNumId="29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54"/>
      </w:pPr>
      <w:rPr>
        <w:rFonts w:ascii="Symbol" w:hAnsi="Symbol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2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1" w15:restartNumberingAfterBreak="0">
    <w:nsid w:val="015542A5"/>
    <w:multiLevelType w:val="hybridMultilevel"/>
    <w:tmpl w:val="5F62B2F2"/>
    <w:lvl w:ilvl="0" w:tplc="8B7A68F8">
      <w:start w:val="3"/>
      <w:numFmt w:val="decimal"/>
      <w:lvlText w:val="4.%1"/>
      <w:lvlJc w:val="left"/>
      <w:pPr>
        <w:ind w:left="720" w:hanging="360"/>
      </w:pPr>
      <w:rPr>
        <w:rFonts w:asciiTheme="minorHAnsi" w:eastAsia="Arial Unicode MS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4770067"/>
    <w:multiLevelType w:val="hybridMultilevel"/>
    <w:tmpl w:val="39AE2230"/>
    <w:lvl w:ilvl="0" w:tplc="0EFAF05A">
      <w:start w:val="65535"/>
      <w:numFmt w:val="bullet"/>
      <w:lvlText w:val="-"/>
      <w:lvlJc w:val="left"/>
      <w:pPr>
        <w:ind w:left="1560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3" w15:restartNumberingAfterBreak="0">
    <w:nsid w:val="057B7E29"/>
    <w:multiLevelType w:val="hybridMultilevel"/>
    <w:tmpl w:val="E7A65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5DB46AE"/>
    <w:multiLevelType w:val="multilevel"/>
    <w:tmpl w:val="AAE6EE8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060B0749"/>
    <w:multiLevelType w:val="hybridMultilevel"/>
    <w:tmpl w:val="5C825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6786800"/>
    <w:multiLevelType w:val="hybridMultilevel"/>
    <w:tmpl w:val="28CA5C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06853CF3"/>
    <w:multiLevelType w:val="multilevel"/>
    <w:tmpl w:val="CD5AA50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070F7D06"/>
    <w:multiLevelType w:val="hybridMultilevel"/>
    <w:tmpl w:val="265E334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076964DF"/>
    <w:multiLevelType w:val="hybridMultilevel"/>
    <w:tmpl w:val="2AB2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84F7BD2"/>
    <w:multiLevelType w:val="multilevel"/>
    <w:tmpl w:val="4B88F006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1" w15:restartNumberingAfterBreak="0">
    <w:nsid w:val="09105F57"/>
    <w:multiLevelType w:val="hybridMultilevel"/>
    <w:tmpl w:val="C32AA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A5101E5"/>
    <w:multiLevelType w:val="hybridMultilevel"/>
    <w:tmpl w:val="A5E26EB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0C1D69D4"/>
    <w:multiLevelType w:val="hybridMultilevel"/>
    <w:tmpl w:val="4E6E487E"/>
    <w:lvl w:ilvl="0" w:tplc="0EFAF05A">
      <w:start w:val="65535"/>
      <w:numFmt w:val="bullet"/>
      <w:lvlText w:val="-"/>
      <w:lvlJc w:val="left"/>
      <w:pPr>
        <w:ind w:left="1215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4" w15:restartNumberingAfterBreak="0">
    <w:nsid w:val="0D3024F8"/>
    <w:multiLevelType w:val="hybridMultilevel"/>
    <w:tmpl w:val="52EC8496"/>
    <w:lvl w:ilvl="0" w:tplc="8CD095E0">
      <w:start w:val="1"/>
      <w:numFmt w:val="decimal"/>
      <w:lvlText w:val="%1)"/>
      <w:lvlJc w:val="left"/>
      <w:pPr>
        <w:ind w:left="1608" w:hanging="360"/>
      </w:pPr>
    </w:lvl>
    <w:lvl w:ilvl="1" w:tplc="04150019" w:tentative="1">
      <w:start w:val="1"/>
      <w:numFmt w:val="lowerLetter"/>
      <w:lvlText w:val="%2."/>
      <w:lvlJc w:val="left"/>
      <w:pPr>
        <w:ind w:left="2328" w:hanging="360"/>
      </w:pPr>
    </w:lvl>
    <w:lvl w:ilvl="2" w:tplc="0415001B" w:tentative="1">
      <w:start w:val="1"/>
      <w:numFmt w:val="lowerRoman"/>
      <w:lvlText w:val="%3."/>
      <w:lvlJc w:val="right"/>
      <w:pPr>
        <w:ind w:left="3048" w:hanging="180"/>
      </w:pPr>
    </w:lvl>
    <w:lvl w:ilvl="3" w:tplc="0415000F" w:tentative="1">
      <w:start w:val="1"/>
      <w:numFmt w:val="decimal"/>
      <w:lvlText w:val="%4."/>
      <w:lvlJc w:val="left"/>
      <w:pPr>
        <w:ind w:left="3768" w:hanging="360"/>
      </w:pPr>
    </w:lvl>
    <w:lvl w:ilvl="4" w:tplc="04150019" w:tentative="1">
      <w:start w:val="1"/>
      <w:numFmt w:val="lowerLetter"/>
      <w:lvlText w:val="%5."/>
      <w:lvlJc w:val="left"/>
      <w:pPr>
        <w:ind w:left="4488" w:hanging="360"/>
      </w:pPr>
    </w:lvl>
    <w:lvl w:ilvl="5" w:tplc="0415001B" w:tentative="1">
      <w:start w:val="1"/>
      <w:numFmt w:val="lowerRoman"/>
      <w:lvlText w:val="%6."/>
      <w:lvlJc w:val="right"/>
      <w:pPr>
        <w:ind w:left="5208" w:hanging="180"/>
      </w:pPr>
    </w:lvl>
    <w:lvl w:ilvl="6" w:tplc="0415000F" w:tentative="1">
      <w:start w:val="1"/>
      <w:numFmt w:val="decimal"/>
      <w:lvlText w:val="%7."/>
      <w:lvlJc w:val="left"/>
      <w:pPr>
        <w:ind w:left="5928" w:hanging="360"/>
      </w:pPr>
    </w:lvl>
    <w:lvl w:ilvl="7" w:tplc="04150019" w:tentative="1">
      <w:start w:val="1"/>
      <w:numFmt w:val="lowerLetter"/>
      <w:lvlText w:val="%8."/>
      <w:lvlJc w:val="left"/>
      <w:pPr>
        <w:ind w:left="6648" w:hanging="360"/>
      </w:pPr>
    </w:lvl>
    <w:lvl w:ilvl="8" w:tplc="0415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45" w15:restartNumberingAfterBreak="0">
    <w:nsid w:val="0EA044CA"/>
    <w:multiLevelType w:val="hybridMultilevel"/>
    <w:tmpl w:val="1E309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F141678"/>
    <w:multiLevelType w:val="hybridMultilevel"/>
    <w:tmpl w:val="870412C2"/>
    <w:lvl w:ilvl="0" w:tplc="8F78781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A66E48">
      <w:start w:val="1"/>
      <w:numFmt w:val="decimal"/>
      <w:lvlText w:val="4.%2"/>
      <w:lvlJc w:val="left"/>
      <w:pPr>
        <w:ind w:left="1440" w:hanging="360"/>
      </w:pPr>
      <w:rPr>
        <w:rFonts w:ascii="Times New Roman" w:eastAsia="Arial Unicode MS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25F052B"/>
    <w:multiLevelType w:val="hybridMultilevel"/>
    <w:tmpl w:val="DA56A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5A63EDD"/>
    <w:multiLevelType w:val="hybridMultilevel"/>
    <w:tmpl w:val="C7E07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68D4898"/>
    <w:multiLevelType w:val="hybridMultilevel"/>
    <w:tmpl w:val="47C01A3C"/>
    <w:lvl w:ilvl="0" w:tplc="3F8648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6CB1BF2"/>
    <w:multiLevelType w:val="hybridMultilevel"/>
    <w:tmpl w:val="94783FEE"/>
    <w:lvl w:ilvl="0" w:tplc="0EFAF05A">
      <w:start w:val="65535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71B09F5"/>
    <w:multiLevelType w:val="hybridMultilevel"/>
    <w:tmpl w:val="60B43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AB70BC6"/>
    <w:multiLevelType w:val="hybridMultilevel"/>
    <w:tmpl w:val="FAD8CC8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53" w15:restartNumberingAfterBreak="0">
    <w:nsid w:val="1E751388"/>
    <w:multiLevelType w:val="hybridMultilevel"/>
    <w:tmpl w:val="FE3E5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ECD5AB4"/>
    <w:multiLevelType w:val="multilevel"/>
    <w:tmpl w:val="FBFA295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5" w15:restartNumberingAfterBreak="0">
    <w:nsid w:val="1EEE56DE"/>
    <w:multiLevelType w:val="multilevel"/>
    <w:tmpl w:val="79CE745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1F89737F"/>
    <w:multiLevelType w:val="hybridMultilevel"/>
    <w:tmpl w:val="5DA4F794"/>
    <w:lvl w:ilvl="0" w:tplc="0EFAF05A">
      <w:start w:val="65535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F9D02A3"/>
    <w:multiLevelType w:val="hybridMultilevel"/>
    <w:tmpl w:val="A7BC70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21364FC7"/>
    <w:multiLevelType w:val="multilevel"/>
    <w:tmpl w:val="7300573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9" w15:restartNumberingAfterBreak="0">
    <w:nsid w:val="219622E1"/>
    <w:multiLevelType w:val="multilevel"/>
    <w:tmpl w:val="7B72686E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0" w15:restartNumberingAfterBreak="0">
    <w:nsid w:val="221B2B37"/>
    <w:multiLevelType w:val="multilevel"/>
    <w:tmpl w:val="0ADAACF2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268E3D38"/>
    <w:multiLevelType w:val="hybridMultilevel"/>
    <w:tmpl w:val="2778A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83E0D87"/>
    <w:multiLevelType w:val="multilevel"/>
    <w:tmpl w:val="2BD4F36E"/>
    <w:lvl w:ilvl="0">
      <w:start w:val="5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40"/>
      <w:numFmt w:val="decimal"/>
      <w:lvlText w:val="%1-%2"/>
      <w:lvlJc w:val="left"/>
      <w:pPr>
        <w:ind w:left="2201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2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7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1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008" w:hanging="1800"/>
      </w:pPr>
      <w:rPr>
        <w:rFonts w:hint="default"/>
      </w:rPr>
    </w:lvl>
  </w:abstractNum>
  <w:abstractNum w:abstractNumId="63" w15:restartNumberingAfterBreak="0">
    <w:nsid w:val="29794590"/>
    <w:multiLevelType w:val="hybridMultilevel"/>
    <w:tmpl w:val="C4407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D0434C"/>
    <w:multiLevelType w:val="hybridMultilevel"/>
    <w:tmpl w:val="DB6C6C4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5" w15:restartNumberingAfterBreak="0">
    <w:nsid w:val="2E5531FF"/>
    <w:multiLevelType w:val="hybridMultilevel"/>
    <w:tmpl w:val="80D27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E7A3A92"/>
    <w:multiLevelType w:val="hybridMultilevel"/>
    <w:tmpl w:val="747A0D3C"/>
    <w:lvl w:ilvl="0" w:tplc="83945D78">
      <w:start w:val="1"/>
      <w:numFmt w:val="lowerLetter"/>
      <w:lvlText w:val="%1)"/>
      <w:lvlJc w:val="left"/>
      <w:pPr>
        <w:ind w:left="25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67" w15:restartNumberingAfterBreak="0">
    <w:nsid w:val="2EF3676B"/>
    <w:multiLevelType w:val="hybridMultilevel"/>
    <w:tmpl w:val="8B6418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F1167D8"/>
    <w:multiLevelType w:val="multilevel"/>
    <w:tmpl w:val="53C40E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9" w15:restartNumberingAfterBreak="0">
    <w:nsid w:val="2FDE2622"/>
    <w:multiLevelType w:val="multilevel"/>
    <w:tmpl w:val="3A0433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0" w15:restartNumberingAfterBreak="0">
    <w:nsid w:val="32C02277"/>
    <w:multiLevelType w:val="multilevel"/>
    <w:tmpl w:val="CDA27B2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1" w15:restartNumberingAfterBreak="0">
    <w:nsid w:val="33C55010"/>
    <w:multiLevelType w:val="hybridMultilevel"/>
    <w:tmpl w:val="2870B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3E51944"/>
    <w:multiLevelType w:val="multilevel"/>
    <w:tmpl w:val="19AE7B8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3" w15:restartNumberingAfterBreak="0">
    <w:nsid w:val="34525E14"/>
    <w:multiLevelType w:val="hybridMultilevel"/>
    <w:tmpl w:val="DBA04BF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C5784486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4" w15:restartNumberingAfterBreak="0">
    <w:nsid w:val="383A3CBB"/>
    <w:multiLevelType w:val="hybridMultilevel"/>
    <w:tmpl w:val="418618B6"/>
    <w:lvl w:ilvl="0" w:tplc="041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75" w15:restartNumberingAfterBreak="0">
    <w:nsid w:val="390E0FC7"/>
    <w:multiLevelType w:val="hybridMultilevel"/>
    <w:tmpl w:val="CAA6D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A505739"/>
    <w:multiLevelType w:val="hybridMultilevel"/>
    <w:tmpl w:val="C1F44CCA"/>
    <w:lvl w:ilvl="0" w:tplc="04150011">
      <w:start w:val="1"/>
      <w:numFmt w:val="decimal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7" w15:restartNumberingAfterBreak="0">
    <w:nsid w:val="3B306348"/>
    <w:multiLevelType w:val="hybridMultilevel"/>
    <w:tmpl w:val="18E2FA7E"/>
    <w:lvl w:ilvl="0" w:tplc="C51A20C4">
      <w:start w:val="1"/>
      <w:numFmt w:val="lowerLetter"/>
      <w:lvlText w:val="%1)"/>
      <w:lvlJc w:val="left"/>
      <w:pPr>
        <w:ind w:left="25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B364690"/>
    <w:multiLevelType w:val="hybridMultilevel"/>
    <w:tmpl w:val="26F62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B85177B"/>
    <w:multiLevelType w:val="multilevel"/>
    <w:tmpl w:val="19AE7B8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8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80" w15:restartNumberingAfterBreak="0">
    <w:nsid w:val="3BEA3DA0"/>
    <w:multiLevelType w:val="hybridMultilevel"/>
    <w:tmpl w:val="9078B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CD450DA"/>
    <w:multiLevelType w:val="hybridMultilevel"/>
    <w:tmpl w:val="1AE4F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D7C6F8D"/>
    <w:multiLevelType w:val="hybridMultilevel"/>
    <w:tmpl w:val="8DBE3B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631760"/>
    <w:multiLevelType w:val="hybridMultilevel"/>
    <w:tmpl w:val="0BE25B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E6E3209"/>
    <w:multiLevelType w:val="hybridMultilevel"/>
    <w:tmpl w:val="55447D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E783FC6"/>
    <w:multiLevelType w:val="multilevel"/>
    <w:tmpl w:val="A4DC11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6" w15:restartNumberingAfterBreak="0">
    <w:nsid w:val="404F5241"/>
    <w:multiLevelType w:val="hybridMultilevel"/>
    <w:tmpl w:val="A29CC7A4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87" w15:restartNumberingAfterBreak="0">
    <w:nsid w:val="40664DE2"/>
    <w:multiLevelType w:val="hybridMultilevel"/>
    <w:tmpl w:val="B746A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13B3EFB"/>
    <w:multiLevelType w:val="hybridMultilevel"/>
    <w:tmpl w:val="D5E2BF62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9" w15:restartNumberingAfterBreak="0">
    <w:nsid w:val="42C95FAA"/>
    <w:multiLevelType w:val="hybridMultilevel"/>
    <w:tmpl w:val="96247EB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0" w15:restartNumberingAfterBreak="0">
    <w:nsid w:val="42CB3442"/>
    <w:multiLevelType w:val="multilevel"/>
    <w:tmpl w:val="109A3A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1" w15:restartNumberingAfterBreak="0">
    <w:nsid w:val="446A5FFB"/>
    <w:multiLevelType w:val="hybridMultilevel"/>
    <w:tmpl w:val="C2F486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574373A"/>
    <w:multiLevelType w:val="hybridMultilevel"/>
    <w:tmpl w:val="F800E014"/>
    <w:lvl w:ilvl="0" w:tplc="0EFAF05A">
      <w:start w:val="65535"/>
      <w:numFmt w:val="bullet"/>
      <w:lvlText w:val="-"/>
      <w:lvlJc w:val="left"/>
      <w:pPr>
        <w:ind w:left="1440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48232510"/>
    <w:multiLevelType w:val="hybridMultilevel"/>
    <w:tmpl w:val="0700E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87875AA"/>
    <w:multiLevelType w:val="hybridMultilevel"/>
    <w:tmpl w:val="9FC02224"/>
    <w:lvl w:ilvl="0" w:tplc="0EFAF05A">
      <w:start w:val="65535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8A81267"/>
    <w:multiLevelType w:val="hybridMultilevel"/>
    <w:tmpl w:val="570E4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8AA542B"/>
    <w:multiLevelType w:val="hybridMultilevel"/>
    <w:tmpl w:val="5956A9E4"/>
    <w:lvl w:ilvl="0" w:tplc="0EFAF05A">
      <w:start w:val="65535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4A241611"/>
    <w:multiLevelType w:val="multilevel"/>
    <w:tmpl w:val="3A007862"/>
    <w:lvl w:ilvl="0">
      <w:start w:val="2"/>
      <w:numFmt w:val="decimal"/>
      <w:lvlText w:val="1.%1"/>
      <w:lvlJc w:val="left"/>
      <w:pPr>
        <w:ind w:left="495" w:hanging="495"/>
      </w:pPr>
      <w:rPr>
        <w:rFonts w:ascii="Times New Roman" w:eastAsia="Arial Unicode MS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4B582776"/>
    <w:multiLevelType w:val="hybridMultilevel"/>
    <w:tmpl w:val="0B2E262A"/>
    <w:lvl w:ilvl="0" w:tplc="F1E0A2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BF13275"/>
    <w:multiLevelType w:val="hybridMultilevel"/>
    <w:tmpl w:val="EB92C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DE62A98"/>
    <w:multiLevelType w:val="multilevel"/>
    <w:tmpl w:val="9DF65F3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1" w15:restartNumberingAfterBreak="0">
    <w:nsid w:val="4E171548"/>
    <w:multiLevelType w:val="hybridMultilevel"/>
    <w:tmpl w:val="A676A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8913E6"/>
    <w:multiLevelType w:val="hybridMultilevel"/>
    <w:tmpl w:val="15C481F0"/>
    <w:lvl w:ilvl="0" w:tplc="0EFAF05A">
      <w:start w:val="65535"/>
      <w:numFmt w:val="bullet"/>
      <w:lvlText w:val="-"/>
      <w:lvlJc w:val="left"/>
      <w:pPr>
        <w:ind w:left="2226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103" w15:restartNumberingAfterBreak="0">
    <w:nsid w:val="51630757"/>
    <w:multiLevelType w:val="multilevel"/>
    <w:tmpl w:val="7EBC7CE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4" w15:restartNumberingAfterBreak="0">
    <w:nsid w:val="51CA08FF"/>
    <w:multiLevelType w:val="hybridMultilevel"/>
    <w:tmpl w:val="B88C5B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4F3417F"/>
    <w:multiLevelType w:val="hybridMultilevel"/>
    <w:tmpl w:val="778E24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57B1CBC"/>
    <w:multiLevelType w:val="hybridMultilevel"/>
    <w:tmpl w:val="7834F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5915A7B"/>
    <w:multiLevelType w:val="hybridMultilevel"/>
    <w:tmpl w:val="26B8EA10"/>
    <w:lvl w:ilvl="0" w:tplc="96E69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9ED876">
      <w:start w:val="1"/>
      <w:numFmt w:val="decimal"/>
      <w:lvlText w:val="4.%2"/>
      <w:lvlJc w:val="left"/>
      <w:pPr>
        <w:ind w:left="1440" w:hanging="360"/>
      </w:pPr>
      <w:rPr>
        <w:rFonts w:ascii="Times New Roman" w:eastAsia="Arial Unicode MS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5F85101"/>
    <w:multiLevelType w:val="hybridMultilevel"/>
    <w:tmpl w:val="CFE28C8C"/>
    <w:lvl w:ilvl="0" w:tplc="0EFAF05A">
      <w:start w:val="65535"/>
      <w:numFmt w:val="bullet"/>
      <w:lvlText w:val="-"/>
      <w:lvlJc w:val="left"/>
      <w:pPr>
        <w:ind w:left="2149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9" w15:restartNumberingAfterBreak="0">
    <w:nsid w:val="56803079"/>
    <w:multiLevelType w:val="hybridMultilevel"/>
    <w:tmpl w:val="B02AA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9D171CA"/>
    <w:multiLevelType w:val="hybridMultilevel"/>
    <w:tmpl w:val="2216EF1A"/>
    <w:lvl w:ilvl="0" w:tplc="0EFAF05A">
      <w:start w:val="65535"/>
      <w:numFmt w:val="bullet"/>
      <w:lvlText w:val="-"/>
      <w:lvlJc w:val="left"/>
      <w:pPr>
        <w:ind w:left="1215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11" w15:restartNumberingAfterBreak="0">
    <w:nsid w:val="5BDD7381"/>
    <w:multiLevelType w:val="hybridMultilevel"/>
    <w:tmpl w:val="C1E650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5C3A778D"/>
    <w:multiLevelType w:val="hybridMultilevel"/>
    <w:tmpl w:val="D5E2BF62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3" w15:restartNumberingAfterBreak="0">
    <w:nsid w:val="62D31101"/>
    <w:multiLevelType w:val="multilevel"/>
    <w:tmpl w:val="E934F5C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4" w15:restartNumberingAfterBreak="0">
    <w:nsid w:val="62E819B0"/>
    <w:multiLevelType w:val="hybridMultilevel"/>
    <w:tmpl w:val="7834F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6EA6F27"/>
    <w:multiLevelType w:val="hybridMultilevel"/>
    <w:tmpl w:val="B2028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6F059C2"/>
    <w:multiLevelType w:val="hybridMultilevel"/>
    <w:tmpl w:val="EB2ED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80C6258"/>
    <w:multiLevelType w:val="hybridMultilevel"/>
    <w:tmpl w:val="2D4ACC82"/>
    <w:lvl w:ilvl="0" w:tplc="0EFAF05A">
      <w:start w:val="65535"/>
      <w:numFmt w:val="bullet"/>
      <w:lvlText w:val="-"/>
      <w:lvlJc w:val="left"/>
      <w:pPr>
        <w:ind w:left="1560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18" w15:restartNumberingAfterBreak="0">
    <w:nsid w:val="68664BC5"/>
    <w:multiLevelType w:val="hybridMultilevel"/>
    <w:tmpl w:val="313AE488"/>
    <w:lvl w:ilvl="0" w:tplc="0EFAF05A">
      <w:start w:val="65535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9D13EE0"/>
    <w:multiLevelType w:val="hybridMultilevel"/>
    <w:tmpl w:val="5FBAD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BD649CD"/>
    <w:multiLevelType w:val="hybridMultilevel"/>
    <w:tmpl w:val="D05A9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D471B20"/>
    <w:multiLevelType w:val="hybridMultilevel"/>
    <w:tmpl w:val="C6C614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026C75"/>
    <w:multiLevelType w:val="multilevel"/>
    <w:tmpl w:val="03D0943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3" w15:restartNumberingAfterBreak="0">
    <w:nsid w:val="70AA76C4"/>
    <w:multiLevelType w:val="hybridMultilevel"/>
    <w:tmpl w:val="145EB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BF2243"/>
    <w:multiLevelType w:val="hybridMultilevel"/>
    <w:tmpl w:val="2ACC2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12F5564"/>
    <w:multiLevelType w:val="hybridMultilevel"/>
    <w:tmpl w:val="2834D1EC"/>
    <w:lvl w:ilvl="0" w:tplc="0EFAF05A">
      <w:start w:val="65535"/>
      <w:numFmt w:val="bullet"/>
      <w:lvlText w:val="-"/>
      <w:lvlJc w:val="left"/>
      <w:pPr>
        <w:ind w:left="1215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26" w15:restartNumberingAfterBreak="0">
    <w:nsid w:val="71424378"/>
    <w:multiLevelType w:val="hybridMultilevel"/>
    <w:tmpl w:val="FAD8CC8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27" w15:restartNumberingAfterBreak="0">
    <w:nsid w:val="72E16824"/>
    <w:multiLevelType w:val="hybridMultilevel"/>
    <w:tmpl w:val="0450C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3514C08"/>
    <w:multiLevelType w:val="hybridMultilevel"/>
    <w:tmpl w:val="478C15A0"/>
    <w:lvl w:ilvl="0" w:tplc="04150017">
      <w:start w:val="1"/>
      <w:numFmt w:val="lowerLetter"/>
      <w:lvlText w:val="%1)"/>
      <w:lvlJc w:val="left"/>
      <w:pPr>
        <w:ind w:left="1608" w:hanging="360"/>
      </w:pPr>
    </w:lvl>
    <w:lvl w:ilvl="1" w:tplc="04150019" w:tentative="1">
      <w:start w:val="1"/>
      <w:numFmt w:val="lowerLetter"/>
      <w:lvlText w:val="%2."/>
      <w:lvlJc w:val="left"/>
      <w:pPr>
        <w:ind w:left="2328" w:hanging="360"/>
      </w:pPr>
    </w:lvl>
    <w:lvl w:ilvl="2" w:tplc="0415001B" w:tentative="1">
      <w:start w:val="1"/>
      <w:numFmt w:val="lowerRoman"/>
      <w:lvlText w:val="%3."/>
      <w:lvlJc w:val="right"/>
      <w:pPr>
        <w:ind w:left="3048" w:hanging="180"/>
      </w:pPr>
    </w:lvl>
    <w:lvl w:ilvl="3" w:tplc="0415000F" w:tentative="1">
      <w:start w:val="1"/>
      <w:numFmt w:val="decimal"/>
      <w:lvlText w:val="%4."/>
      <w:lvlJc w:val="left"/>
      <w:pPr>
        <w:ind w:left="3768" w:hanging="360"/>
      </w:pPr>
    </w:lvl>
    <w:lvl w:ilvl="4" w:tplc="04150019" w:tentative="1">
      <w:start w:val="1"/>
      <w:numFmt w:val="lowerLetter"/>
      <w:lvlText w:val="%5."/>
      <w:lvlJc w:val="left"/>
      <w:pPr>
        <w:ind w:left="4488" w:hanging="360"/>
      </w:pPr>
    </w:lvl>
    <w:lvl w:ilvl="5" w:tplc="0415001B" w:tentative="1">
      <w:start w:val="1"/>
      <w:numFmt w:val="lowerRoman"/>
      <w:lvlText w:val="%6."/>
      <w:lvlJc w:val="right"/>
      <w:pPr>
        <w:ind w:left="5208" w:hanging="180"/>
      </w:pPr>
    </w:lvl>
    <w:lvl w:ilvl="6" w:tplc="0415000F" w:tentative="1">
      <w:start w:val="1"/>
      <w:numFmt w:val="decimal"/>
      <w:lvlText w:val="%7."/>
      <w:lvlJc w:val="left"/>
      <w:pPr>
        <w:ind w:left="5928" w:hanging="360"/>
      </w:pPr>
    </w:lvl>
    <w:lvl w:ilvl="7" w:tplc="04150019" w:tentative="1">
      <w:start w:val="1"/>
      <w:numFmt w:val="lowerLetter"/>
      <w:lvlText w:val="%8."/>
      <w:lvlJc w:val="left"/>
      <w:pPr>
        <w:ind w:left="6648" w:hanging="360"/>
      </w:pPr>
    </w:lvl>
    <w:lvl w:ilvl="8" w:tplc="0415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129" w15:restartNumberingAfterBreak="0">
    <w:nsid w:val="74B51C60"/>
    <w:multiLevelType w:val="hybridMultilevel"/>
    <w:tmpl w:val="55447D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766457D"/>
    <w:multiLevelType w:val="hybridMultilevel"/>
    <w:tmpl w:val="9078B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B7E56C3"/>
    <w:multiLevelType w:val="multilevel"/>
    <w:tmpl w:val="51861A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2.%3"/>
      <w:lvlJc w:val="left"/>
      <w:pPr>
        <w:ind w:left="720" w:hanging="720"/>
      </w:pPr>
      <w:rPr>
        <w:rFonts w:ascii="Times New Roman" w:eastAsia="Arial Unicode MS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C4F2878"/>
    <w:multiLevelType w:val="hybridMultilevel"/>
    <w:tmpl w:val="5AEEE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03362D"/>
    <w:multiLevelType w:val="hybridMultilevel"/>
    <w:tmpl w:val="54FEEB3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4" w15:restartNumberingAfterBreak="0">
    <w:nsid w:val="7D974BE3"/>
    <w:multiLevelType w:val="hybridMultilevel"/>
    <w:tmpl w:val="11344FE6"/>
    <w:lvl w:ilvl="0" w:tplc="614AAD7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E695144"/>
    <w:multiLevelType w:val="hybridMultilevel"/>
    <w:tmpl w:val="AC3AA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F8736E3"/>
    <w:multiLevelType w:val="hybridMultilevel"/>
    <w:tmpl w:val="BBA65C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131"/>
  </w:num>
  <w:num w:numId="3">
    <w:abstractNumId w:val="50"/>
  </w:num>
  <w:num w:numId="4">
    <w:abstractNumId w:val="70"/>
  </w:num>
  <w:num w:numId="5">
    <w:abstractNumId w:val="112"/>
  </w:num>
  <w:num w:numId="6">
    <w:abstractNumId w:val="88"/>
  </w:num>
  <w:num w:numId="7">
    <w:abstractNumId w:val="108"/>
  </w:num>
  <w:num w:numId="8">
    <w:abstractNumId w:val="97"/>
  </w:num>
  <w:num w:numId="9">
    <w:abstractNumId w:val="105"/>
  </w:num>
  <w:num w:numId="10">
    <w:abstractNumId w:val="92"/>
  </w:num>
  <w:num w:numId="11">
    <w:abstractNumId w:val="43"/>
  </w:num>
  <w:num w:numId="12">
    <w:abstractNumId w:val="125"/>
  </w:num>
  <w:num w:numId="13">
    <w:abstractNumId w:val="110"/>
  </w:num>
  <w:num w:numId="14">
    <w:abstractNumId w:val="113"/>
  </w:num>
  <w:num w:numId="15">
    <w:abstractNumId w:val="40"/>
  </w:num>
  <w:num w:numId="16">
    <w:abstractNumId w:val="126"/>
  </w:num>
  <w:num w:numId="17">
    <w:abstractNumId w:val="66"/>
  </w:num>
  <w:num w:numId="18">
    <w:abstractNumId w:val="31"/>
  </w:num>
  <w:num w:numId="19">
    <w:abstractNumId w:val="79"/>
  </w:num>
  <w:num w:numId="20">
    <w:abstractNumId w:val="102"/>
  </w:num>
  <w:num w:numId="21">
    <w:abstractNumId w:val="134"/>
  </w:num>
  <w:num w:numId="22">
    <w:abstractNumId w:val="77"/>
  </w:num>
  <w:num w:numId="23">
    <w:abstractNumId w:val="94"/>
  </w:num>
  <w:num w:numId="24">
    <w:abstractNumId w:val="44"/>
  </w:num>
  <w:num w:numId="25">
    <w:abstractNumId w:val="52"/>
  </w:num>
  <w:num w:numId="26">
    <w:abstractNumId w:val="72"/>
  </w:num>
  <w:num w:numId="27">
    <w:abstractNumId w:val="128"/>
  </w:num>
  <w:num w:numId="28">
    <w:abstractNumId w:val="69"/>
  </w:num>
  <w:num w:numId="29">
    <w:abstractNumId w:val="38"/>
  </w:num>
  <w:num w:numId="30">
    <w:abstractNumId w:val="42"/>
  </w:num>
  <w:num w:numId="31">
    <w:abstractNumId w:val="89"/>
  </w:num>
  <w:num w:numId="32">
    <w:abstractNumId w:val="73"/>
  </w:num>
  <w:num w:numId="33">
    <w:abstractNumId w:val="84"/>
  </w:num>
  <w:num w:numId="34">
    <w:abstractNumId w:val="85"/>
  </w:num>
  <w:num w:numId="35">
    <w:abstractNumId w:val="64"/>
  </w:num>
  <w:num w:numId="36">
    <w:abstractNumId w:val="103"/>
  </w:num>
  <w:num w:numId="37">
    <w:abstractNumId w:val="90"/>
  </w:num>
  <w:num w:numId="38">
    <w:abstractNumId w:val="117"/>
  </w:num>
  <w:num w:numId="39">
    <w:abstractNumId w:val="133"/>
  </w:num>
  <w:num w:numId="40">
    <w:abstractNumId w:val="68"/>
  </w:num>
  <w:num w:numId="41">
    <w:abstractNumId w:val="49"/>
  </w:num>
  <w:num w:numId="42">
    <w:abstractNumId w:val="55"/>
  </w:num>
  <w:num w:numId="43">
    <w:abstractNumId w:val="37"/>
  </w:num>
  <w:num w:numId="44">
    <w:abstractNumId w:val="58"/>
  </w:num>
  <w:num w:numId="45">
    <w:abstractNumId w:val="60"/>
  </w:num>
  <w:num w:numId="46">
    <w:abstractNumId w:val="76"/>
  </w:num>
  <w:num w:numId="47">
    <w:abstractNumId w:val="34"/>
  </w:num>
  <w:num w:numId="48">
    <w:abstractNumId w:val="100"/>
  </w:num>
  <w:num w:numId="49">
    <w:abstractNumId w:val="59"/>
  </w:num>
  <w:num w:numId="50">
    <w:abstractNumId w:val="62"/>
  </w:num>
  <w:num w:numId="51">
    <w:abstractNumId w:val="32"/>
  </w:num>
  <w:num w:numId="52">
    <w:abstractNumId w:val="54"/>
  </w:num>
  <w:num w:numId="53">
    <w:abstractNumId w:val="99"/>
  </w:num>
  <w:num w:numId="54">
    <w:abstractNumId w:val="114"/>
  </w:num>
  <w:num w:numId="55">
    <w:abstractNumId w:val="98"/>
  </w:num>
  <w:num w:numId="56">
    <w:abstractNumId w:val="101"/>
  </w:num>
  <w:num w:numId="57">
    <w:abstractNumId w:val="74"/>
  </w:num>
  <w:num w:numId="58">
    <w:abstractNumId w:val="124"/>
  </w:num>
  <w:num w:numId="59">
    <w:abstractNumId w:val="118"/>
  </w:num>
  <w:num w:numId="60">
    <w:abstractNumId w:val="119"/>
  </w:num>
  <w:num w:numId="61">
    <w:abstractNumId w:val="107"/>
  </w:num>
  <w:num w:numId="62">
    <w:abstractNumId w:val="46"/>
  </w:num>
  <w:num w:numId="63">
    <w:abstractNumId w:val="122"/>
  </w:num>
  <w:num w:numId="64">
    <w:abstractNumId w:val="45"/>
  </w:num>
  <w:num w:numId="65">
    <w:abstractNumId w:val="106"/>
  </w:num>
  <w:num w:numId="66">
    <w:abstractNumId w:val="123"/>
  </w:num>
  <w:num w:numId="67">
    <w:abstractNumId w:val="129"/>
  </w:num>
  <w:num w:numId="68">
    <w:abstractNumId w:val="136"/>
  </w:num>
  <w:num w:numId="69">
    <w:abstractNumId w:val="81"/>
  </w:num>
  <w:num w:numId="70">
    <w:abstractNumId w:val="127"/>
  </w:num>
  <w:num w:numId="71">
    <w:abstractNumId w:val="109"/>
  </w:num>
  <w:num w:numId="72">
    <w:abstractNumId w:val="132"/>
  </w:num>
  <w:num w:numId="73">
    <w:abstractNumId w:val="87"/>
  </w:num>
  <w:num w:numId="74">
    <w:abstractNumId w:val="57"/>
  </w:num>
  <w:num w:numId="75">
    <w:abstractNumId w:val="82"/>
  </w:num>
  <w:num w:numId="76">
    <w:abstractNumId w:val="71"/>
  </w:num>
  <w:num w:numId="77">
    <w:abstractNumId w:val="36"/>
  </w:num>
  <w:num w:numId="78">
    <w:abstractNumId w:val="33"/>
  </w:num>
  <w:num w:numId="79">
    <w:abstractNumId w:val="86"/>
  </w:num>
  <w:num w:numId="80">
    <w:abstractNumId w:val="111"/>
  </w:num>
  <w:num w:numId="81">
    <w:abstractNumId w:val="121"/>
  </w:num>
  <w:num w:numId="82">
    <w:abstractNumId w:val="48"/>
  </w:num>
  <w:num w:numId="83">
    <w:abstractNumId w:val="47"/>
  </w:num>
  <w:num w:numId="84">
    <w:abstractNumId w:val="53"/>
  </w:num>
  <w:num w:numId="85">
    <w:abstractNumId w:val="78"/>
  </w:num>
  <w:num w:numId="86">
    <w:abstractNumId w:val="75"/>
  </w:num>
  <w:num w:numId="87">
    <w:abstractNumId w:val="63"/>
  </w:num>
  <w:num w:numId="88">
    <w:abstractNumId w:val="115"/>
  </w:num>
  <w:num w:numId="89">
    <w:abstractNumId w:val="91"/>
  </w:num>
  <w:num w:numId="90">
    <w:abstractNumId w:val="67"/>
  </w:num>
  <w:num w:numId="91">
    <w:abstractNumId w:val="51"/>
  </w:num>
  <w:num w:numId="92">
    <w:abstractNumId w:val="65"/>
  </w:num>
  <w:num w:numId="93">
    <w:abstractNumId w:val="116"/>
  </w:num>
  <w:num w:numId="94">
    <w:abstractNumId w:val="83"/>
  </w:num>
  <w:num w:numId="95">
    <w:abstractNumId w:val="95"/>
  </w:num>
  <w:num w:numId="96">
    <w:abstractNumId w:val="120"/>
  </w:num>
  <w:num w:numId="97">
    <w:abstractNumId w:val="39"/>
  </w:num>
  <w:num w:numId="98">
    <w:abstractNumId w:val="96"/>
  </w:num>
  <w:num w:numId="99">
    <w:abstractNumId w:val="104"/>
  </w:num>
  <w:num w:numId="100">
    <w:abstractNumId w:val="130"/>
  </w:num>
  <w:num w:numId="101">
    <w:abstractNumId w:val="93"/>
  </w:num>
  <w:num w:numId="102">
    <w:abstractNumId w:val="61"/>
  </w:num>
  <w:num w:numId="103">
    <w:abstractNumId w:val="80"/>
  </w:num>
  <w:num w:numId="104">
    <w:abstractNumId w:val="135"/>
  </w:num>
  <w:num w:numId="105">
    <w:abstractNumId w:val="35"/>
  </w:num>
  <w:num w:numId="106">
    <w:abstractNumId w:val="41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6C7"/>
    <w:rsid w:val="00002899"/>
    <w:rsid w:val="00002F7F"/>
    <w:rsid w:val="00004CB3"/>
    <w:rsid w:val="0000640E"/>
    <w:rsid w:val="00012298"/>
    <w:rsid w:val="000122DB"/>
    <w:rsid w:val="000132E4"/>
    <w:rsid w:val="00013C40"/>
    <w:rsid w:val="00024C36"/>
    <w:rsid w:val="000276E4"/>
    <w:rsid w:val="000372E4"/>
    <w:rsid w:val="00040349"/>
    <w:rsid w:val="00042D61"/>
    <w:rsid w:val="00042E49"/>
    <w:rsid w:val="00045DF0"/>
    <w:rsid w:val="00046D14"/>
    <w:rsid w:val="00047BBE"/>
    <w:rsid w:val="00051313"/>
    <w:rsid w:val="0005207C"/>
    <w:rsid w:val="000527A9"/>
    <w:rsid w:val="00060071"/>
    <w:rsid w:val="00060A73"/>
    <w:rsid w:val="00061056"/>
    <w:rsid w:val="00063099"/>
    <w:rsid w:val="0006648A"/>
    <w:rsid w:val="0007241B"/>
    <w:rsid w:val="0007466E"/>
    <w:rsid w:val="00074BB1"/>
    <w:rsid w:val="00075466"/>
    <w:rsid w:val="000769EF"/>
    <w:rsid w:val="00077C72"/>
    <w:rsid w:val="00084E02"/>
    <w:rsid w:val="000851AD"/>
    <w:rsid w:val="00085C4C"/>
    <w:rsid w:val="00087F30"/>
    <w:rsid w:val="00087F56"/>
    <w:rsid w:val="000911C4"/>
    <w:rsid w:val="00095B54"/>
    <w:rsid w:val="000A0657"/>
    <w:rsid w:val="000A1FFB"/>
    <w:rsid w:val="000A25C5"/>
    <w:rsid w:val="000A3818"/>
    <w:rsid w:val="000A6828"/>
    <w:rsid w:val="000A75C8"/>
    <w:rsid w:val="000B4678"/>
    <w:rsid w:val="000B4CA7"/>
    <w:rsid w:val="000B7C4A"/>
    <w:rsid w:val="000C55F6"/>
    <w:rsid w:val="000C6B12"/>
    <w:rsid w:val="000D6A3A"/>
    <w:rsid w:val="000E1198"/>
    <w:rsid w:val="000E2436"/>
    <w:rsid w:val="000E7652"/>
    <w:rsid w:val="000E7834"/>
    <w:rsid w:val="000E7D91"/>
    <w:rsid w:val="000F2E64"/>
    <w:rsid w:val="000F3EE8"/>
    <w:rsid w:val="000F4A66"/>
    <w:rsid w:val="000F4C3B"/>
    <w:rsid w:val="001022F0"/>
    <w:rsid w:val="001027FC"/>
    <w:rsid w:val="001033BB"/>
    <w:rsid w:val="0010501D"/>
    <w:rsid w:val="001053C7"/>
    <w:rsid w:val="0010760E"/>
    <w:rsid w:val="00111F82"/>
    <w:rsid w:val="00112528"/>
    <w:rsid w:val="00112886"/>
    <w:rsid w:val="0012610D"/>
    <w:rsid w:val="00127792"/>
    <w:rsid w:val="001317CA"/>
    <w:rsid w:val="00133A4A"/>
    <w:rsid w:val="00134716"/>
    <w:rsid w:val="00135173"/>
    <w:rsid w:val="00137ED7"/>
    <w:rsid w:val="00144E34"/>
    <w:rsid w:val="0014725A"/>
    <w:rsid w:val="00147307"/>
    <w:rsid w:val="0014765B"/>
    <w:rsid w:val="00153DFF"/>
    <w:rsid w:val="001544C1"/>
    <w:rsid w:val="00156726"/>
    <w:rsid w:val="001600AB"/>
    <w:rsid w:val="0016018C"/>
    <w:rsid w:val="00161652"/>
    <w:rsid w:val="00170A95"/>
    <w:rsid w:val="00170D5E"/>
    <w:rsid w:val="0017136C"/>
    <w:rsid w:val="00174BFA"/>
    <w:rsid w:val="00176533"/>
    <w:rsid w:val="00177475"/>
    <w:rsid w:val="00192D72"/>
    <w:rsid w:val="00192FA9"/>
    <w:rsid w:val="00193B7F"/>
    <w:rsid w:val="0019589F"/>
    <w:rsid w:val="00196864"/>
    <w:rsid w:val="001A1B8C"/>
    <w:rsid w:val="001A1C08"/>
    <w:rsid w:val="001A4128"/>
    <w:rsid w:val="001A75FD"/>
    <w:rsid w:val="001B0A02"/>
    <w:rsid w:val="001B3101"/>
    <w:rsid w:val="001B3565"/>
    <w:rsid w:val="001B7390"/>
    <w:rsid w:val="001C07D6"/>
    <w:rsid w:val="001C0850"/>
    <w:rsid w:val="001C4A72"/>
    <w:rsid w:val="001C5540"/>
    <w:rsid w:val="001C7958"/>
    <w:rsid w:val="001D03DB"/>
    <w:rsid w:val="001D0C12"/>
    <w:rsid w:val="001D3AC2"/>
    <w:rsid w:val="001D3F8F"/>
    <w:rsid w:val="001D49B5"/>
    <w:rsid w:val="001D693F"/>
    <w:rsid w:val="001E0C3C"/>
    <w:rsid w:val="001E2813"/>
    <w:rsid w:val="001E3CA5"/>
    <w:rsid w:val="001F1CBA"/>
    <w:rsid w:val="001F3200"/>
    <w:rsid w:val="001F652B"/>
    <w:rsid w:val="00206507"/>
    <w:rsid w:val="002065CB"/>
    <w:rsid w:val="00211B6C"/>
    <w:rsid w:val="00212C73"/>
    <w:rsid w:val="00213E13"/>
    <w:rsid w:val="002145A6"/>
    <w:rsid w:val="00214769"/>
    <w:rsid w:val="002163D3"/>
    <w:rsid w:val="00222191"/>
    <w:rsid w:val="00223C54"/>
    <w:rsid w:val="0022678F"/>
    <w:rsid w:val="00233F1A"/>
    <w:rsid w:val="0023584B"/>
    <w:rsid w:val="0023627C"/>
    <w:rsid w:val="002368F6"/>
    <w:rsid w:val="00240F3C"/>
    <w:rsid w:val="00243D89"/>
    <w:rsid w:val="00244E8A"/>
    <w:rsid w:val="00246283"/>
    <w:rsid w:val="002477E9"/>
    <w:rsid w:val="00250A75"/>
    <w:rsid w:val="00254EB9"/>
    <w:rsid w:val="002613D0"/>
    <w:rsid w:val="00261FF3"/>
    <w:rsid w:val="0026475E"/>
    <w:rsid w:val="00264F39"/>
    <w:rsid w:val="002731CC"/>
    <w:rsid w:val="00273E45"/>
    <w:rsid w:val="00277BEB"/>
    <w:rsid w:val="00286DE5"/>
    <w:rsid w:val="002A32B8"/>
    <w:rsid w:val="002B0C04"/>
    <w:rsid w:val="002B23F4"/>
    <w:rsid w:val="002B5681"/>
    <w:rsid w:val="002C40F6"/>
    <w:rsid w:val="002C6B1F"/>
    <w:rsid w:val="002D05AB"/>
    <w:rsid w:val="002E2B62"/>
    <w:rsid w:val="002F1314"/>
    <w:rsid w:val="002F31AD"/>
    <w:rsid w:val="002F5EA3"/>
    <w:rsid w:val="00300839"/>
    <w:rsid w:val="0030425B"/>
    <w:rsid w:val="003068E1"/>
    <w:rsid w:val="00311279"/>
    <w:rsid w:val="00311C11"/>
    <w:rsid w:val="00312971"/>
    <w:rsid w:val="003143E7"/>
    <w:rsid w:val="003166EB"/>
    <w:rsid w:val="00322E62"/>
    <w:rsid w:val="0032548B"/>
    <w:rsid w:val="00330475"/>
    <w:rsid w:val="00330B21"/>
    <w:rsid w:val="003318AB"/>
    <w:rsid w:val="00332EA2"/>
    <w:rsid w:val="00342EB6"/>
    <w:rsid w:val="003439A6"/>
    <w:rsid w:val="003445D8"/>
    <w:rsid w:val="0034486A"/>
    <w:rsid w:val="00345689"/>
    <w:rsid w:val="00346FCE"/>
    <w:rsid w:val="00347983"/>
    <w:rsid w:val="00353F3B"/>
    <w:rsid w:val="00357F2A"/>
    <w:rsid w:val="003662F3"/>
    <w:rsid w:val="003667D0"/>
    <w:rsid w:val="00366843"/>
    <w:rsid w:val="00370176"/>
    <w:rsid w:val="0037044C"/>
    <w:rsid w:val="00371E8A"/>
    <w:rsid w:val="003755B3"/>
    <w:rsid w:val="003822E8"/>
    <w:rsid w:val="00383B3C"/>
    <w:rsid w:val="00383D7C"/>
    <w:rsid w:val="0039150C"/>
    <w:rsid w:val="00392D0F"/>
    <w:rsid w:val="003A3F91"/>
    <w:rsid w:val="003A7D80"/>
    <w:rsid w:val="003B05FD"/>
    <w:rsid w:val="003B1984"/>
    <w:rsid w:val="003B6B14"/>
    <w:rsid w:val="003B7311"/>
    <w:rsid w:val="003D566C"/>
    <w:rsid w:val="003D744D"/>
    <w:rsid w:val="003D7A4C"/>
    <w:rsid w:val="003E0B87"/>
    <w:rsid w:val="003E56F4"/>
    <w:rsid w:val="003E608A"/>
    <w:rsid w:val="003E75FF"/>
    <w:rsid w:val="003E78F7"/>
    <w:rsid w:val="003F190E"/>
    <w:rsid w:val="003F266B"/>
    <w:rsid w:val="003F3288"/>
    <w:rsid w:val="003F4765"/>
    <w:rsid w:val="003F506C"/>
    <w:rsid w:val="003F5906"/>
    <w:rsid w:val="003F5BFA"/>
    <w:rsid w:val="003F5C65"/>
    <w:rsid w:val="003F6BED"/>
    <w:rsid w:val="003F6FCD"/>
    <w:rsid w:val="0040131C"/>
    <w:rsid w:val="004024B9"/>
    <w:rsid w:val="0040279F"/>
    <w:rsid w:val="00405FA7"/>
    <w:rsid w:val="004075C8"/>
    <w:rsid w:val="00410B75"/>
    <w:rsid w:val="00411584"/>
    <w:rsid w:val="00411F3A"/>
    <w:rsid w:val="004129F7"/>
    <w:rsid w:val="004159AD"/>
    <w:rsid w:val="00416A6B"/>
    <w:rsid w:val="00416FDE"/>
    <w:rsid w:val="00420552"/>
    <w:rsid w:val="004244EA"/>
    <w:rsid w:val="004268D2"/>
    <w:rsid w:val="00437164"/>
    <w:rsid w:val="004432BA"/>
    <w:rsid w:val="00444331"/>
    <w:rsid w:val="00446520"/>
    <w:rsid w:val="004554CC"/>
    <w:rsid w:val="00457E09"/>
    <w:rsid w:val="00460C35"/>
    <w:rsid w:val="004624F9"/>
    <w:rsid w:val="004660D6"/>
    <w:rsid w:val="00470D14"/>
    <w:rsid w:val="00471BB4"/>
    <w:rsid w:val="0047564B"/>
    <w:rsid w:val="00484047"/>
    <w:rsid w:val="00485BC1"/>
    <w:rsid w:val="00486C50"/>
    <w:rsid w:val="004954B0"/>
    <w:rsid w:val="00496999"/>
    <w:rsid w:val="00496E7A"/>
    <w:rsid w:val="004A22D3"/>
    <w:rsid w:val="004A30FA"/>
    <w:rsid w:val="004A5063"/>
    <w:rsid w:val="004A5976"/>
    <w:rsid w:val="004A6313"/>
    <w:rsid w:val="004B2433"/>
    <w:rsid w:val="004B2B8F"/>
    <w:rsid w:val="004B4A8F"/>
    <w:rsid w:val="004B4EE7"/>
    <w:rsid w:val="004C00B7"/>
    <w:rsid w:val="004C353B"/>
    <w:rsid w:val="004C39BE"/>
    <w:rsid w:val="004C578C"/>
    <w:rsid w:val="004D08A5"/>
    <w:rsid w:val="004D29B6"/>
    <w:rsid w:val="004D3D9F"/>
    <w:rsid w:val="004D3E31"/>
    <w:rsid w:val="004E0DEC"/>
    <w:rsid w:val="004E18CD"/>
    <w:rsid w:val="004E486A"/>
    <w:rsid w:val="004E7523"/>
    <w:rsid w:val="004F42C3"/>
    <w:rsid w:val="004F7351"/>
    <w:rsid w:val="00502BB3"/>
    <w:rsid w:val="00503232"/>
    <w:rsid w:val="005034F7"/>
    <w:rsid w:val="005106A9"/>
    <w:rsid w:val="00513148"/>
    <w:rsid w:val="00515E42"/>
    <w:rsid w:val="0051613B"/>
    <w:rsid w:val="005174FE"/>
    <w:rsid w:val="00521DB7"/>
    <w:rsid w:val="0052203E"/>
    <w:rsid w:val="00522A72"/>
    <w:rsid w:val="00522E19"/>
    <w:rsid w:val="005254DC"/>
    <w:rsid w:val="00527086"/>
    <w:rsid w:val="00527D91"/>
    <w:rsid w:val="0053149C"/>
    <w:rsid w:val="00535ED5"/>
    <w:rsid w:val="00536E37"/>
    <w:rsid w:val="005378CF"/>
    <w:rsid w:val="0054183E"/>
    <w:rsid w:val="0054327C"/>
    <w:rsid w:val="00545027"/>
    <w:rsid w:val="00547D2A"/>
    <w:rsid w:val="00552D2B"/>
    <w:rsid w:val="00556A6E"/>
    <w:rsid w:val="005600F0"/>
    <w:rsid w:val="005614D4"/>
    <w:rsid w:val="00563B41"/>
    <w:rsid w:val="005650E7"/>
    <w:rsid w:val="005654D4"/>
    <w:rsid w:val="00565558"/>
    <w:rsid w:val="00565B52"/>
    <w:rsid w:val="00566678"/>
    <w:rsid w:val="005714A1"/>
    <w:rsid w:val="00572747"/>
    <w:rsid w:val="0057502A"/>
    <w:rsid w:val="005778D4"/>
    <w:rsid w:val="005928C4"/>
    <w:rsid w:val="005929E0"/>
    <w:rsid w:val="00595B06"/>
    <w:rsid w:val="005A094F"/>
    <w:rsid w:val="005A13F7"/>
    <w:rsid w:val="005B5550"/>
    <w:rsid w:val="005B677B"/>
    <w:rsid w:val="005B6D96"/>
    <w:rsid w:val="005C024E"/>
    <w:rsid w:val="005C0BAB"/>
    <w:rsid w:val="005C2944"/>
    <w:rsid w:val="005C2B33"/>
    <w:rsid w:val="005C3E06"/>
    <w:rsid w:val="005D46A2"/>
    <w:rsid w:val="005D5C3F"/>
    <w:rsid w:val="005E17BA"/>
    <w:rsid w:val="005E29AE"/>
    <w:rsid w:val="005F78CB"/>
    <w:rsid w:val="0060605F"/>
    <w:rsid w:val="0060732A"/>
    <w:rsid w:val="00613E42"/>
    <w:rsid w:val="00615423"/>
    <w:rsid w:val="0061703E"/>
    <w:rsid w:val="00620F55"/>
    <w:rsid w:val="0062151C"/>
    <w:rsid w:val="006229AE"/>
    <w:rsid w:val="00623257"/>
    <w:rsid w:val="00626CE0"/>
    <w:rsid w:val="00632AD4"/>
    <w:rsid w:val="00635DA3"/>
    <w:rsid w:val="00636253"/>
    <w:rsid w:val="00637BC6"/>
    <w:rsid w:val="0064047C"/>
    <w:rsid w:val="00642A2A"/>
    <w:rsid w:val="00643332"/>
    <w:rsid w:val="0064437B"/>
    <w:rsid w:val="00646A54"/>
    <w:rsid w:val="00650814"/>
    <w:rsid w:val="00650B6E"/>
    <w:rsid w:val="006527E7"/>
    <w:rsid w:val="00654B42"/>
    <w:rsid w:val="006561A7"/>
    <w:rsid w:val="00662E72"/>
    <w:rsid w:val="00663E11"/>
    <w:rsid w:val="00664531"/>
    <w:rsid w:val="006738D4"/>
    <w:rsid w:val="00677794"/>
    <w:rsid w:val="006816C7"/>
    <w:rsid w:val="00681768"/>
    <w:rsid w:val="00690220"/>
    <w:rsid w:val="0069098D"/>
    <w:rsid w:val="006909F7"/>
    <w:rsid w:val="00693DDA"/>
    <w:rsid w:val="0069497F"/>
    <w:rsid w:val="00694B93"/>
    <w:rsid w:val="006A3507"/>
    <w:rsid w:val="006A53B8"/>
    <w:rsid w:val="006A55A7"/>
    <w:rsid w:val="006A57CC"/>
    <w:rsid w:val="006B08C5"/>
    <w:rsid w:val="006B3AF3"/>
    <w:rsid w:val="006B3BB0"/>
    <w:rsid w:val="006B7D99"/>
    <w:rsid w:val="006C2CDA"/>
    <w:rsid w:val="006C6E6F"/>
    <w:rsid w:val="006C6F12"/>
    <w:rsid w:val="006D0292"/>
    <w:rsid w:val="006E2623"/>
    <w:rsid w:val="006E2AD0"/>
    <w:rsid w:val="006E3C47"/>
    <w:rsid w:val="006E5EA7"/>
    <w:rsid w:val="006F0CA7"/>
    <w:rsid w:val="006F3B64"/>
    <w:rsid w:val="006F5CF9"/>
    <w:rsid w:val="0070082A"/>
    <w:rsid w:val="00701A85"/>
    <w:rsid w:val="00703794"/>
    <w:rsid w:val="007058C4"/>
    <w:rsid w:val="00710003"/>
    <w:rsid w:val="00710F29"/>
    <w:rsid w:val="0071751D"/>
    <w:rsid w:val="00721E74"/>
    <w:rsid w:val="0072278A"/>
    <w:rsid w:val="007234D7"/>
    <w:rsid w:val="00733541"/>
    <w:rsid w:val="007344F8"/>
    <w:rsid w:val="007346B1"/>
    <w:rsid w:val="007365E4"/>
    <w:rsid w:val="007378FE"/>
    <w:rsid w:val="007415DC"/>
    <w:rsid w:val="00741FD2"/>
    <w:rsid w:val="0074251C"/>
    <w:rsid w:val="00743761"/>
    <w:rsid w:val="00747E15"/>
    <w:rsid w:val="00750C5F"/>
    <w:rsid w:val="00750FED"/>
    <w:rsid w:val="00751184"/>
    <w:rsid w:val="0075211F"/>
    <w:rsid w:val="007553C2"/>
    <w:rsid w:val="00755A04"/>
    <w:rsid w:val="007571E9"/>
    <w:rsid w:val="00761ED2"/>
    <w:rsid w:val="00762EE3"/>
    <w:rsid w:val="00764BB6"/>
    <w:rsid w:val="007660AC"/>
    <w:rsid w:val="0077097F"/>
    <w:rsid w:val="0077162D"/>
    <w:rsid w:val="007757CF"/>
    <w:rsid w:val="00775EB0"/>
    <w:rsid w:val="00776A76"/>
    <w:rsid w:val="00780819"/>
    <w:rsid w:val="00782721"/>
    <w:rsid w:val="00784580"/>
    <w:rsid w:val="00787DB1"/>
    <w:rsid w:val="007911FA"/>
    <w:rsid w:val="00791BE6"/>
    <w:rsid w:val="00792C90"/>
    <w:rsid w:val="007979E4"/>
    <w:rsid w:val="007979FC"/>
    <w:rsid w:val="007A124F"/>
    <w:rsid w:val="007A353D"/>
    <w:rsid w:val="007A7522"/>
    <w:rsid w:val="007A7B48"/>
    <w:rsid w:val="007B0534"/>
    <w:rsid w:val="007B40C9"/>
    <w:rsid w:val="007B57E0"/>
    <w:rsid w:val="007C1EB6"/>
    <w:rsid w:val="007C62B5"/>
    <w:rsid w:val="007C687D"/>
    <w:rsid w:val="007C7B1A"/>
    <w:rsid w:val="007D05D6"/>
    <w:rsid w:val="007D19AC"/>
    <w:rsid w:val="007D3D80"/>
    <w:rsid w:val="007D4C23"/>
    <w:rsid w:val="007D5275"/>
    <w:rsid w:val="007D5CE2"/>
    <w:rsid w:val="007D7A02"/>
    <w:rsid w:val="007D7B38"/>
    <w:rsid w:val="007E330B"/>
    <w:rsid w:val="007E3314"/>
    <w:rsid w:val="007E6620"/>
    <w:rsid w:val="007F4572"/>
    <w:rsid w:val="007F4D1C"/>
    <w:rsid w:val="007F74AB"/>
    <w:rsid w:val="0080043B"/>
    <w:rsid w:val="0080205E"/>
    <w:rsid w:val="00805B35"/>
    <w:rsid w:val="00806E32"/>
    <w:rsid w:val="008118F6"/>
    <w:rsid w:val="0082226D"/>
    <w:rsid w:val="00825941"/>
    <w:rsid w:val="008313EB"/>
    <w:rsid w:val="0083478F"/>
    <w:rsid w:val="0084055D"/>
    <w:rsid w:val="00841BD1"/>
    <w:rsid w:val="00841D08"/>
    <w:rsid w:val="0084554A"/>
    <w:rsid w:val="00846353"/>
    <w:rsid w:val="0085025C"/>
    <w:rsid w:val="00850DBA"/>
    <w:rsid w:val="008514D8"/>
    <w:rsid w:val="00864115"/>
    <w:rsid w:val="008654D2"/>
    <w:rsid w:val="0086574B"/>
    <w:rsid w:val="00867F51"/>
    <w:rsid w:val="00870189"/>
    <w:rsid w:val="0087046E"/>
    <w:rsid w:val="00871D2E"/>
    <w:rsid w:val="008733CA"/>
    <w:rsid w:val="00874354"/>
    <w:rsid w:val="008769B8"/>
    <w:rsid w:val="0087790D"/>
    <w:rsid w:val="008819F5"/>
    <w:rsid w:val="00883AC5"/>
    <w:rsid w:val="0088544E"/>
    <w:rsid w:val="00886ECA"/>
    <w:rsid w:val="008930DD"/>
    <w:rsid w:val="008957F5"/>
    <w:rsid w:val="008A1D57"/>
    <w:rsid w:val="008A459D"/>
    <w:rsid w:val="008A59F4"/>
    <w:rsid w:val="008A5E9C"/>
    <w:rsid w:val="008A764A"/>
    <w:rsid w:val="008B1037"/>
    <w:rsid w:val="008B4B86"/>
    <w:rsid w:val="008C6CFF"/>
    <w:rsid w:val="008D0BD7"/>
    <w:rsid w:val="008D6DA3"/>
    <w:rsid w:val="008D7005"/>
    <w:rsid w:val="008E1EDD"/>
    <w:rsid w:val="008E24F4"/>
    <w:rsid w:val="008E2843"/>
    <w:rsid w:val="008E314A"/>
    <w:rsid w:val="008E3473"/>
    <w:rsid w:val="008E493F"/>
    <w:rsid w:val="008E597F"/>
    <w:rsid w:val="008E7DFC"/>
    <w:rsid w:val="008F246D"/>
    <w:rsid w:val="008F3C05"/>
    <w:rsid w:val="008F3E1B"/>
    <w:rsid w:val="008F44C3"/>
    <w:rsid w:val="008F4605"/>
    <w:rsid w:val="008F48BC"/>
    <w:rsid w:val="008F525D"/>
    <w:rsid w:val="008F55BE"/>
    <w:rsid w:val="008F6522"/>
    <w:rsid w:val="00900338"/>
    <w:rsid w:val="0090056F"/>
    <w:rsid w:val="009014D1"/>
    <w:rsid w:val="00905D6A"/>
    <w:rsid w:val="009065C4"/>
    <w:rsid w:val="00911F8C"/>
    <w:rsid w:val="0091269A"/>
    <w:rsid w:val="00923C14"/>
    <w:rsid w:val="009250BA"/>
    <w:rsid w:val="00925189"/>
    <w:rsid w:val="009258FA"/>
    <w:rsid w:val="00925A9B"/>
    <w:rsid w:val="009263A1"/>
    <w:rsid w:val="00927232"/>
    <w:rsid w:val="00932246"/>
    <w:rsid w:val="00933E07"/>
    <w:rsid w:val="0093524F"/>
    <w:rsid w:val="00935626"/>
    <w:rsid w:val="00937825"/>
    <w:rsid w:val="00942B47"/>
    <w:rsid w:val="00951605"/>
    <w:rsid w:val="00952750"/>
    <w:rsid w:val="00954EF4"/>
    <w:rsid w:val="0096181C"/>
    <w:rsid w:val="00961DA5"/>
    <w:rsid w:val="00962541"/>
    <w:rsid w:val="009637AC"/>
    <w:rsid w:val="00963A1B"/>
    <w:rsid w:val="00963A95"/>
    <w:rsid w:val="009701F3"/>
    <w:rsid w:val="009716DB"/>
    <w:rsid w:val="00972D14"/>
    <w:rsid w:val="00974656"/>
    <w:rsid w:val="00974AB1"/>
    <w:rsid w:val="00976300"/>
    <w:rsid w:val="00977C15"/>
    <w:rsid w:val="00984AF4"/>
    <w:rsid w:val="00985AAF"/>
    <w:rsid w:val="00986800"/>
    <w:rsid w:val="00987CDC"/>
    <w:rsid w:val="009910DE"/>
    <w:rsid w:val="00994017"/>
    <w:rsid w:val="009944F0"/>
    <w:rsid w:val="009A4EEE"/>
    <w:rsid w:val="009A5E4B"/>
    <w:rsid w:val="009B47AE"/>
    <w:rsid w:val="009B4D7B"/>
    <w:rsid w:val="009B6C3C"/>
    <w:rsid w:val="009C4DEC"/>
    <w:rsid w:val="009D040B"/>
    <w:rsid w:val="009D1E36"/>
    <w:rsid w:val="009D4D31"/>
    <w:rsid w:val="009D640E"/>
    <w:rsid w:val="009D746E"/>
    <w:rsid w:val="009D772B"/>
    <w:rsid w:val="009E6301"/>
    <w:rsid w:val="009F1CC3"/>
    <w:rsid w:val="009F2BE8"/>
    <w:rsid w:val="009F4393"/>
    <w:rsid w:val="009F55D5"/>
    <w:rsid w:val="009F6622"/>
    <w:rsid w:val="009F6BEB"/>
    <w:rsid w:val="00A068CA"/>
    <w:rsid w:val="00A072CD"/>
    <w:rsid w:val="00A11E40"/>
    <w:rsid w:val="00A123CA"/>
    <w:rsid w:val="00A14699"/>
    <w:rsid w:val="00A15B43"/>
    <w:rsid w:val="00A2186D"/>
    <w:rsid w:val="00A23524"/>
    <w:rsid w:val="00A246F4"/>
    <w:rsid w:val="00A25D9D"/>
    <w:rsid w:val="00A25F36"/>
    <w:rsid w:val="00A26B58"/>
    <w:rsid w:val="00A30748"/>
    <w:rsid w:val="00A31670"/>
    <w:rsid w:val="00A36F8E"/>
    <w:rsid w:val="00A41650"/>
    <w:rsid w:val="00A46E05"/>
    <w:rsid w:val="00A47DD3"/>
    <w:rsid w:val="00A53C8B"/>
    <w:rsid w:val="00A5535C"/>
    <w:rsid w:val="00A63951"/>
    <w:rsid w:val="00A64135"/>
    <w:rsid w:val="00A70250"/>
    <w:rsid w:val="00A72263"/>
    <w:rsid w:val="00A7387B"/>
    <w:rsid w:val="00A80311"/>
    <w:rsid w:val="00A8106D"/>
    <w:rsid w:val="00A87A61"/>
    <w:rsid w:val="00A93C58"/>
    <w:rsid w:val="00AA5480"/>
    <w:rsid w:val="00AB1448"/>
    <w:rsid w:val="00AB18C9"/>
    <w:rsid w:val="00AB1BA3"/>
    <w:rsid w:val="00AB2848"/>
    <w:rsid w:val="00AB3821"/>
    <w:rsid w:val="00AB3A85"/>
    <w:rsid w:val="00AB6128"/>
    <w:rsid w:val="00AB7D3C"/>
    <w:rsid w:val="00AC1849"/>
    <w:rsid w:val="00AC4460"/>
    <w:rsid w:val="00AC4917"/>
    <w:rsid w:val="00AC4FEE"/>
    <w:rsid w:val="00AC5611"/>
    <w:rsid w:val="00AC7E8D"/>
    <w:rsid w:val="00AD1ADD"/>
    <w:rsid w:val="00AD6A51"/>
    <w:rsid w:val="00AE30BF"/>
    <w:rsid w:val="00AE3EDC"/>
    <w:rsid w:val="00AE401F"/>
    <w:rsid w:val="00AE5256"/>
    <w:rsid w:val="00AE61A6"/>
    <w:rsid w:val="00AE6F5A"/>
    <w:rsid w:val="00AE793C"/>
    <w:rsid w:val="00AE7D12"/>
    <w:rsid w:val="00AF4759"/>
    <w:rsid w:val="00AF6CB3"/>
    <w:rsid w:val="00B00C5B"/>
    <w:rsid w:val="00B01029"/>
    <w:rsid w:val="00B02440"/>
    <w:rsid w:val="00B04A11"/>
    <w:rsid w:val="00B056E1"/>
    <w:rsid w:val="00B1192F"/>
    <w:rsid w:val="00B11ADB"/>
    <w:rsid w:val="00B122DE"/>
    <w:rsid w:val="00B17915"/>
    <w:rsid w:val="00B17D36"/>
    <w:rsid w:val="00B32011"/>
    <w:rsid w:val="00B40F15"/>
    <w:rsid w:val="00B42471"/>
    <w:rsid w:val="00B43603"/>
    <w:rsid w:val="00B4419C"/>
    <w:rsid w:val="00B44E85"/>
    <w:rsid w:val="00B53832"/>
    <w:rsid w:val="00B54250"/>
    <w:rsid w:val="00B60D77"/>
    <w:rsid w:val="00B62F8A"/>
    <w:rsid w:val="00B64563"/>
    <w:rsid w:val="00B70ABA"/>
    <w:rsid w:val="00B71D1C"/>
    <w:rsid w:val="00B81AE2"/>
    <w:rsid w:val="00B934C3"/>
    <w:rsid w:val="00B93E52"/>
    <w:rsid w:val="00B9409C"/>
    <w:rsid w:val="00B95674"/>
    <w:rsid w:val="00BA0AF1"/>
    <w:rsid w:val="00BA3E92"/>
    <w:rsid w:val="00BA567D"/>
    <w:rsid w:val="00BA60DE"/>
    <w:rsid w:val="00BA6355"/>
    <w:rsid w:val="00BB0E7E"/>
    <w:rsid w:val="00BB118E"/>
    <w:rsid w:val="00BB1F2F"/>
    <w:rsid w:val="00BB3A33"/>
    <w:rsid w:val="00BB3D57"/>
    <w:rsid w:val="00BB473E"/>
    <w:rsid w:val="00BB7449"/>
    <w:rsid w:val="00BC1470"/>
    <w:rsid w:val="00BC234F"/>
    <w:rsid w:val="00BC24F7"/>
    <w:rsid w:val="00BC6C06"/>
    <w:rsid w:val="00BD1D6F"/>
    <w:rsid w:val="00BD2907"/>
    <w:rsid w:val="00BD2EFC"/>
    <w:rsid w:val="00BD3C73"/>
    <w:rsid w:val="00BE33EE"/>
    <w:rsid w:val="00BE7EB6"/>
    <w:rsid w:val="00BF0DBE"/>
    <w:rsid w:val="00BF0FD5"/>
    <w:rsid w:val="00BF1AF1"/>
    <w:rsid w:val="00C0150D"/>
    <w:rsid w:val="00C03B36"/>
    <w:rsid w:val="00C044C1"/>
    <w:rsid w:val="00C06C98"/>
    <w:rsid w:val="00C102E0"/>
    <w:rsid w:val="00C12FEC"/>
    <w:rsid w:val="00C141F1"/>
    <w:rsid w:val="00C17760"/>
    <w:rsid w:val="00C22C92"/>
    <w:rsid w:val="00C24FA9"/>
    <w:rsid w:val="00C25CF7"/>
    <w:rsid w:val="00C30ACB"/>
    <w:rsid w:val="00C3114F"/>
    <w:rsid w:val="00C316AE"/>
    <w:rsid w:val="00C33E4F"/>
    <w:rsid w:val="00C34E89"/>
    <w:rsid w:val="00C36695"/>
    <w:rsid w:val="00C41690"/>
    <w:rsid w:val="00C469CE"/>
    <w:rsid w:val="00C47A5B"/>
    <w:rsid w:val="00C53065"/>
    <w:rsid w:val="00C561B1"/>
    <w:rsid w:val="00C603BE"/>
    <w:rsid w:val="00C6138B"/>
    <w:rsid w:val="00C613CE"/>
    <w:rsid w:val="00C631C0"/>
    <w:rsid w:val="00C64790"/>
    <w:rsid w:val="00C64B63"/>
    <w:rsid w:val="00C64E21"/>
    <w:rsid w:val="00C6505A"/>
    <w:rsid w:val="00C70A52"/>
    <w:rsid w:val="00C7628C"/>
    <w:rsid w:val="00C769EF"/>
    <w:rsid w:val="00C81F24"/>
    <w:rsid w:val="00C8268A"/>
    <w:rsid w:val="00C83416"/>
    <w:rsid w:val="00C86253"/>
    <w:rsid w:val="00C900E2"/>
    <w:rsid w:val="00C94F90"/>
    <w:rsid w:val="00C96A36"/>
    <w:rsid w:val="00C97D19"/>
    <w:rsid w:val="00CA5A04"/>
    <w:rsid w:val="00CA66A4"/>
    <w:rsid w:val="00CB05A0"/>
    <w:rsid w:val="00CB1CC3"/>
    <w:rsid w:val="00CB503D"/>
    <w:rsid w:val="00CB50BD"/>
    <w:rsid w:val="00CB6DA4"/>
    <w:rsid w:val="00CC1C48"/>
    <w:rsid w:val="00CC4355"/>
    <w:rsid w:val="00CD06A0"/>
    <w:rsid w:val="00CD1479"/>
    <w:rsid w:val="00CD1EC7"/>
    <w:rsid w:val="00CD35F8"/>
    <w:rsid w:val="00CD3801"/>
    <w:rsid w:val="00CE08CF"/>
    <w:rsid w:val="00CE38EC"/>
    <w:rsid w:val="00CE40D4"/>
    <w:rsid w:val="00CE568E"/>
    <w:rsid w:val="00CF155B"/>
    <w:rsid w:val="00CF3740"/>
    <w:rsid w:val="00CF3B03"/>
    <w:rsid w:val="00CF70AD"/>
    <w:rsid w:val="00D100DC"/>
    <w:rsid w:val="00D12297"/>
    <w:rsid w:val="00D14D13"/>
    <w:rsid w:val="00D163FF"/>
    <w:rsid w:val="00D165CD"/>
    <w:rsid w:val="00D17BB1"/>
    <w:rsid w:val="00D20B8E"/>
    <w:rsid w:val="00D213F5"/>
    <w:rsid w:val="00D31B0C"/>
    <w:rsid w:val="00D31D32"/>
    <w:rsid w:val="00D33E7F"/>
    <w:rsid w:val="00D36FDC"/>
    <w:rsid w:val="00D4244E"/>
    <w:rsid w:val="00D43329"/>
    <w:rsid w:val="00D433BF"/>
    <w:rsid w:val="00D50F06"/>
    <w:rsid w:val="00D54762"/>
    <w:rsid w:val="00D55192"/>
    <w:rsid w:val="00D616E2"/>
    <w:rsid w:val="00D62548"/>
    <w:rsid w:val="00D63C01"/>
    <w:rsid w:val="00D6456C"/>
    <w:rsid w:val="00D67595"/>
    <w:rsid w:val="00D67FF4"/>
    <w:rsid w:val="00D72B15"/>
    <w:rsid w:val="00D731A3"/>
    <w:rsid w:val="00D74ECD"/>
    <w:rsid w:val="00D81A01"/>
    <w:rsid w:val="00D848A0"/>
    <w:rsid w:val="00D86E53"/>
    <w:rsid w:val="00D91CE8"/>
    <w:rsid w:val="00D91FD1"/>
    <w:rsid w:val="00D92F8D"/>
    <w:rsid w:val="00DA7A27"/>
    <w:rsid w:val="00DB54B1"/>
    <w:rsid w:val="00DB5E73"/>
    <w:rsid w:val="00DC1A28"/>
    <w:rsid w:val="00DC6AE4"/>
    <w:rsid w:val="00DD26D3"/>
    <w:rsid w:val="00DD35C4"/>
    <w:rsid w:val="00DD391C"/>
    <w:rsid w:val="00DD4564"/>
    <w:rsid w:val="00DD47A8"/>
    <w:rsid w:val="00DD5A73"/>
    <w:rsid w:val="00DD5B77"/>
    <w:rsid w:val="00DD62F3"/>
    <w:rsid w:val="00DD77CE"/>
    <w:rsid w:val="00DE1FEA"/>
    <w:rsid w:val="00DE4D7B"/>
    <w:rsid w:val="00DE61F8"/>
    <w:rsid w:val="00DE660F"/>
    <w:rsid w:val="00DF69BE"/>
    <w:rsid w:val="00DF6EDF"/>
    <w:rsid w:val="00E02AAB"/>
    <w:rsid w:val="00E0684B"/>
    <w:rsid w:val="00E07C8A"/>
    <w:rsid w:val="00E10C9E"/>
    <w:rsid w:val="00E1273D"/>
    <w:rsid w:val="00E15AC9"/>
    <w:rsid w:val="00E24517"/>
    <w:rsid w:val="00E26D57"/>
    <w:rsid w:val="00E31F10"/>
    <w:rsid w:val="00E33876"/>
    <w:rsid w:val="00E33C34"/>
    <w:rsid w:val="00E34CC5"/>
    <w:rsid w:val="00E472AD"/>
    <w:rsid w:val="00E47DC9"/>
    <w:rsid w:val="00E535BB"/>
    <w:rsid w:val="00E54EAC"/>
    <w:rsid w:val="00E55411"/>
    <w:rsid w:val="00E56457"/>
    <w:rsid w:val="00E638E7"/>
    <w:rsid w:val="00E64F31"/>
    <w:rsid w:val="00E652C8"/>
    <w:rsid w:val="00E673A2"/>
    <w:rsid w:val="00E7079D"/>
    <w:rsid w:val="00E712C7"/>
    <w:rsid w:val="00E7158D"/>
    <w:rsid w:val="00E72E23"/>
    <w:rsid w:val="00E73E61"/>
    <w:rsid w:val="00E74F3C"/>
    <w:rsid w:val="00E75FBD"/>
    <w:rsid w:val="00E76721"/>
    <w:rsid w:val="00E80012"/>
    <w:rsid w:val="00E802B7"/>
    <w:rsid w:val="00E849DD"/>
    <w:rsid w:val="00E85C25"/>
    <w:rsid w:val="00E86584"/>
    <w:rsid w:val="00E93304"/>
    <w:rsid w:val="00E94575"/>
    <w:rsid w:val="00EA0ACB"/>
    <w:rsid w:val="00EA169E"/>
    <w:rsid w:val="00EA2A2D"/>
    <w:rsid w:val="00EA7FCE"/>
    <w:rsid w:val="00EB1BBD"/>
    <w:rsid w:val="00EB1F75"/>
    <w:rsid w:val="00EB7C4B"/>
    <w:rsid w:val="00EC0CE8"/>
    <w:rsid w:val="00EC438D"/>
    <w:rsid w:val="00EC5FF5"/>
    <w:rsid w:val="00ED23D1"/>
    <w:rsid w:val="00ED3072"/>
    <w:rsid w:val="00ED3943"/>
    <w:rsid w:val="00ED5344"/>
    <w:rsid w:val="00ED58AA"/>
    <w:rsid w:val="00ED5B07"/>
    <w:rsid w:val="00ED7308"/>
    <w:rsid w:val="00EE4318"/>
    <w:rsid w:val="00EE45AB"/>
    <w:rsid w:val="00EE69A9"/>
    <w:rsid w:val="00EF0E1D"/>
    <w:rsid w:val="00EF33A0"/>
    <w:rsid w:val="00EF34BE"/>
    <w:rsid w:val="00EF42D4"/>
    <w:rsid w:val="00F03556"/>
    <w:rsid w:val="00F03F10"/>
    <w:rsid w:val="00F042AF"/>
    <w:rsid w:val="00F07EE5"/>
    <w:rsid w:val="00F13379"/>
    <w:rsid w:val="00F14407"/>
    <w:rsid w:val="00F22A53"/>
    <w:rsid w:val="00F25946"/>
    <w:rsid w:val="00F25F75"/>
    <w:rsid w:val="00F32452"/>
    <w:rsid w:val="00F3279D"/>
    <w:rsid w:val="00F327D3"/>
    <w:rsid w:val="00F32E97"/>
    <w:rsid w:val="00F33C37"/>
    <w:rsid w:val="00F34E8B"/>
    <w:rsid w:val="00F374A7"/>
    <w:rsid w:val="00F4393C"/>
    <w:rsid w:val="00F44020"/>
    <w:rsid w:val="00F467E2"/>
    <w:rsid w:val="00F50EF4"/>
    <w:rsid w:val="00F51CF4"/>
    <w:rsid w:val="00F520EB"/>
    <w:rsid w:val="00F521C5"/>
    <w:rsid w:val="00F52489"/>
    <w:rsid w:val="00F52FEB"/>
    <w:rsid w:val="00F53908"/>
    <w:rsid w:val="00F5427E"/>
    <w:rsid w:val="00F542B6"/>
    <w:rsid w:val="00F54DDD"/>
    <w:rsid w:val="00F57B2C"/>
    <w:rsid w:val="00F64F8F"/>
    <w:rsid w:val="00F670C0"/>
    <w:rsid w:val="00F677B4"/>
    <w:rsid w:val="00F724E0"/>
    <w:rsid w:val="00F72DCC"/>
    <w:rsid w:val="00F736BC"/>
    <w:rsid w:val="00F81A55"/>
    <w:rsid w:val="00F87398"/>
    <w:rsid w:val="00F955F6"/>
    <w:rsid w:val="00F9671E"/>
    <w:rsid w:val="00FA0FA9"/>
    <w:rsid w:val="00FA2EB8"/>
    <w:rsid w:val="00FA5F1F"/>
    <w:rsid w:val="00FA7201"/>
    <w:rsid w:val="00FA7F03"/>
    <w:rsid w:val="00FB2F9E"/>
    <w:rsid w:val="00FB30CE"/>
    <w:rsid w:val="00FB3D07"/>
    <w:rsid w:val="00FB41FA"/>
    <w:rsid w:val="00FB55EB"/>
    <w:rsid w:val="00FC7D09"/>
    <w:rsid w:val="00FD155A"/>
    <w:rsid w:val="00FE3212"/>
    <w:rsid w:val="00FE3F4D"/>
    <w:rsid w:val="00FE4DD0"/>
    <w:rsid w:val="00FE5122"/>
    <w:rsid w:val="00FE670F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CA00167"/>
  <w15:chartTrackingRefBased/>
  <w15:docId w15:val="{3CCD5E74-5390-4ECB-AAF9-3664D3D8E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4762"/>
    <w:pPr>
      <w:widowControl w:val="0"/>
      <w:autoSpaceDE w:val="0"/>
      <w:autoSpaceDN w:val="0"/>
      <w:adjustRightInd w:val="0"/>
    </w:pPr>
    <w:rPr>
      <w:rFonts w:eastAsia="Arial Unicode MS" w:cs="Arial Unicode MS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50DBA"/>
    <w:pPr>
      <w:keepNext/>
      <w:widowControl/>
      <w:autoSpaceDE/>
      <w:autoSpaceDN/>
      <w:adjustRightInd/>
      <w:outlineLvl w:val="0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  <w:pPr>
      <w:jc w:val="both"/>
    </w:pPr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  <w:pPr>
      <w:spacing w:line="355" w:lineRule="exact"/>
      <w:jc w:val="center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pPr>
      <w:jc w:val="center"/>
    </w:pPr>
  </w:style>
  <w:style w:type="paragraph" w:customStyle="1" w:styleId="Style7">
    <w:name w:val="Style7"/>
    <w:basedOn w:val="Normalny"/>
    <w:uiPriority w:val="99"/>
    <w:pPr>
      <w:jc w:val="center"/>
    </w:pPr>
  </w:style>
  <w:style w:type="paragraph" w:customStyle="1" w:styleId="Style8">
    <w:name w:val="Style8"/>
    <w:basedOn w:val="Normalny"/>
    <w:uiPriority w:val="99"/>
    <w:pPr>
      <w:jc w:val="both"/>
    </w:pPr>
  </w:style>
  <w:style w:type="paragraph" w:customStyle="1" w:styleId="Style9">
    <w:name w:val="Style9"/>
    <w:basedOn w:val="Normalny"/>
    <w:uiPriority w:val="99"/>
    <w:pPr>
      <w:spacing w:line="221" w:lineRule="exact"/>
    </w:pPr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  <w:pPr>
      <w:spacing w:line="230" w:lineRule="exact"/>
      <w:ind w:hanging="442"/>
      <w:jc w:val="both"/>
    </w:pPr>
  </w:style>
  <w:style w:type="paragraph" w:customStyle="1" w:styleId="Style12">
    <w:name w:val="Style12"/>
    <w:basedOn w:val="Normalny"/>
    <w:uiPriority w:val="99"/>
    <w:pPr>
      <w:spacing w:line="230" w:lineRule="exact"/>
      <w:ind w:hanging="845"/>
    </w:pPr>
  </w:style>
  <w:style w:type="paragraph" w:customStyle="1" w:styleId="Style13">
    <w:name w:val="Style13"/>
    <w:basedOn w:val="Normalny"/>
    <w:uiPriority w:val="99"/>
    <w:pPr>
      <w:spacing w:line="228" w:lineRule="exact"/>
      <w:ind w:hanging="336"/>
      <w:jc w:val="both"/>
    </w:pPr>
  </w:style>
  <w:style w:type="paragraph" w:customStyle="1" w:styleId="Style14">
    <w:name w:val="Style14"/>
    <w:basedOn w:val="Normalny"/>
    <w:uiPriority w:val="99"/>
    <w:pPr>
      <w:spacing w:line="230" w:lineRule="exact"/>
      <w:jc w:val="both"/>
    </w:pPr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360" w:lineRule="exact"/>
      <w:ind w:firstLine="235"/>
    </w:pPr>
  </w:style>
  <w:style w:type="paragraph" w:customStyle="1" w:styleId="Style17">
    <w:name w:val="Style17"/>
    <w:basedOn w:val="Normalny"/>
    <w:uiPriority w:val="99"/>
  </w:style>
  <w:style w:type="paragraph" w:customStyle="1" w:styleId="Style18">
    <w:name w:val="Style18"/>
    <w:basedOn w:val="Normalny"/>
    <w:uiPriority w:val="99"/>
  </w:style>
  <w:style w:type="paragraph" w:customStyle="1" w:styleId="Style19">
    <w:name w:val="Style19"/>
    <w:basedOn w:val="Normalny"/>
    <w:uiPriority w:val="99"/>
    <w:pPr>
      <w:spacing w:line="230" w:lineRule="exact"/>
      <w:ind w:hanging="624"/>
      <w:jc w:val="both"/>
    </w:pPr>
  </w:style>
  <w:style w:type="paragraph" w:customStyle="1" w:styleId="Style20">
    <w:name w:val="Style20"/>
    <w:basedOn w:val="Normalny"/>
    <w:uiPriority w:val="99"/>
    <w:pPr>
      <w:spacing w:line="230" w:lineRule="exact"/>
      <w:ind w:hanging="701"/>
    </w:pPr>
  </w:style>
  <w:style w:type="paragraph" w:customStyle="1" w:styleId="Style21">
    <w:name w:val="Style21"/>
    <w:basedOn w:val="Normalny"/>
    <w:uiPriority w:val="99"/>
    <w:pPr>
      <w:spacing w:line="229" w:lineRule="exact"/>
      <w:ind w:hanging="720"/>
      <w:jc w:val="both"/>
    </w:pPr>
  </w:style>
  <w:style w:type="paragraph" w:customStyle="1" w:styleId="Style22">
    <w:name w:val="Style22"/>
    <w:basedOn w:val="Normalny"/>
    <w:uiPriority w:val="99"/>
    <w:pPr>
      <w:spacing w:line="230" w:lineRule="exact"/>
      <w:ind w:hanging="398"/>
    </w:pPr>
  </w:style>
  <w:style w:type="paragraph" w:customStyle="1" w:styleId="Style23">
    <w:name w:val="Style23"/>
    <w:basedOn w:val="Normalny"/>
    <w:uiPriority w:val="99"/>
  </w:style>
  <w:style w:type="paragraph" w:customStyle="1" w:styleId="Style24">
    <w:name w:val="Style24"/>
    <w:basedOn w:val="Normalny"/>
    <w:uiPriority w:val="99"/>
    <w:pPr>
      <w:spacing w:line="350" w:lineRule="exact"/>
      <w:ind w:firstLine="283"/>
    </w:pPr>
  </w:style>
  <w:style w:type="character" w:customStyle="1" w:styleId="FontStyle26">
    <w:name w:val="Font Style26"/>
    <w:uiPriority w:val="99"/>
    <w:rPr>
      <w:rFonts w:ascii="Arial Unicode MS" w:eastAsia="Arial Unicode MS" w:cs="Arial Unicode MS"/>
      <w:b/>
      <w:bCs/>
      <w:color w:val="000000"/>
      <w:sz w:val="26"/>
      <w:szCs w:val="26"/>
    </w:rPr>
  </w:style>
  <w:style w:type="character" w:customStyle="1" w:styleId="FontStyle27">
    <w:name w:val="Font Style27"/>
    <w:uiPriority w:val="99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FontStyle28">
    <w:name w:val="Font Style28"/>
    <w:uiPriority w:val="99"/>
    <w:rPr>
      <w:rFonts w:ascii="Arial Unicode MS" w:eastAsia="Arial Unicode MS" w:cs="Arial Unicode MS"/>
      <w:b/>
      <w:bCs/>
      <w:color w:val="000000"/>
      <w:sz w:val="18"/>
      <w:szCs w:val="18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uiPriority w:val="99"/>
    <w:rPr>
      <w:color w:val="0066CC"/>
      <w:u w:val="single"/>
    </w:rPr>
  </w:style>
  <w:style w:type="paragraph" w:customStyle="1" w:styleId="Indeks">
    <w:name w:val="Indeks"/>
    <w:basedOn w:val="Normalny"/>
    <w:rsid w:val="007911FA"/>
    <w:pPr>
      <w:widowControl/>
      <w:suppressLineNumbers/>
      <w:suppressAutoHyphens/>
      <w:autoSpaceDE/>
      <w:autoSpaceDN/>
      <w:adjustRightInd/>
    </w:pPr>
    <w:rPr>
      <w:rFonts w:ascii="Times New Roman" w:eastAsia="Times New Roman" w:hAnsi="Times New Roman" w:cs="Mangal"/>
      <w:lang w:eastAsia="ar-SA"/>
    </w:rPr>
  </w:style>
  <w:style w:type="character" w:styleId="UyteHipercze">
    <w:name w:val="FollowedHyperlink"/>
    <w:uiPriority w:val="99"/>
    <w:semiHidden/>
    <w:unhideWhenUsed/>
    <w:rsid w:val="007911FA"/>
    <w:rPr>
      <w:color w:val="800080"/>
      <w:u w:val="single"/>
    </w:rPr>
  </w:style>
  <w:style w:type="paragraph" w:customStyle="1" w:styleId="Styl1">
    <w:name w:val="Styl1"/>
    <w:basedOn w:val="Normalny"/>
    <w:rsid w:val="008733CA"/>
    <w:pPr>
      <w:adjustRightInd/>
      <w:spacing w:before="240"/>
      <w:jc w:val="both"/>
    </w:pPr>
    <w:rPr>
      <w:rFonts w:ascii="Arial" w:eastAsia="Times New Roman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16165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161652"/>
    <w:rPr>
      <w:rFonts w:eastAsia="Arial Unicode MS" w:cs="Arial Unicode MS"/>
      <w:sz w:val="24"/>
      <w:szCs w:val="24"/>
    </w:rPr>
  </w:style>
  <w:style w:type="paragraph" w:styleId="Stopka">
    <w:name w:val="footer"/>
    <w:basedOn w:val="Normalny"/>
    <w:link w:val="StopkaZnak"/>
    <w:unhideWhenUsed/>
    <w:rsid w:val="0016165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rsid w:val="00161652"/>
    <w:rPr>
      <w:rFonts w:eastAsia="Arial Unicode MS" w:cs="Arial Unicode MS"/>
      <w:sz w:val="24"/>
      <w:szCs w:val="24"/>
    </w:rPr>
  </w:style>
  <w:style w:type="character" w:customStyle="1" w:styleId="FontStyle70">
    <w:name w:val="Font Style70"/>
    <w:uiPriority w:val="99"/>
    <w:rsid w:val="00C64E21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0">
    <w:name w:val="Font Style50"/>
    <w:uiPriority w:val="99"/>
    <w:rsid w:val="00C64E21"/>
    <w:rPr>
      <w:rFonts w:ascii="Arial" w:hAnsi="Arial" w:cs="Arial"/>
      <w:color w:val="000000"/>
      <w:sz w:val="18"/>
      <w:szCs w:val="18"/>
    </w:rPr>
  </w:style>
  <w:style w:type="character" w:customStyle="1" w:styleId="FontStyle25">
    <w:name w:val="Font Style25"/>
    <w:uiPriority w:val="99"/>
    <w:rsid w:val="00502BB3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EF33A0"/>
    <w:pPr>
      <w:widowControl/>
      <w:adjustRightInd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</w:rPr>
  </w:style>
  <w:style w:type="paragraph" w:styleId="Tekstpodstawowy">
    <w:name w:val="Body Text"/>
    <w:basedOn w:val="Normalny"/>
    <w:link w:val="TekstpodstawowyZnak"/>
    <w:rsid w:val="00EF33A0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EF33A0"/>
    <w:rPr>
      <w:rFonts w:ascii="Times New Roman" w:hAnsi="Times New Roman"/>
      <w:b/>
      <w:bCs/>
      <w:sz w:val="24"/>
      <w:lang w:val="x-none"/>
    </w:rPr>
  </w:style>
  <w:style w:type="paragraph" w:customStyle="1" w:styleId="Zwykatabela31">
    <w:name w:val="Zwykła tabela 31"/>
    <w:basedOn w:val="Normalny"/>
    <w:uiPriority w:val="34"/>
    <w:qFormat/>
    <w:rsid w:val="00EF33A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cs="Times New Roman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EF33A0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2Znak">
    <w:name w:val="Tekst podstawowy 2 Znak"/>
    <w:link w:val="Tekstpodstawowy2"/>
    <w:rsid w:val="00EF33A0"/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EF33A0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EF33A0"/>
    <w:rPr>
      <w:rFonts w:ascii="Times New Roman" w:hAnsi="Times New Roman"/>
      <w:lang w:val="x-none"/>
    </w:rPr>
  </w:style>
  <w:style w:type="paragraph" w:styleId="Lista">
    <w:name w:val="List"/>
    <w:basedOn w:val="Normalny"/>
    <w:rsid w:val="00EF33A0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EF33A0"/>
    <w:pPr>
      <w:widowControl w:val="0"/>
      <w:suppressAutoHyphens/>
      <w:autoSpaceDE w:val="0"/>
    </w:pPr>
    <w:rPr>
      <w:rFonts w:ascii="Times New Roman" w:hAnsi="Times New Roman"/>
      <w:sz w:val="24"/>
      <w:szCs w:val="24"/>
      <w:lang w:bidi="pl-PL"/>
    </w:rPr>
  </w:style>
  <w:style w:type="paragraph" w:customStyle="1" w:styleId="Tekstpodstawowywcity21">
    <w:name w:val="Tekst podstawowy wcięty 21"/>
    <w:basedOn w:val="Normalny"/>
    <w:rsid w:val="00EF33A0"/>
    <w:pPr>
      <w:autoSpaceDE/>
      <w:autoSpaceDN/>
      <w:adjustRightInd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Styl">
    <w:name w:val="Styl"/>
    <w:rsid w:val="00EF33A0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character" w:customStyle="1" w:styleId="FontStyle71">
    <w:name w:val="Font Style71"/>
    <w:uiPriority w:val="99"/>
    <w:rsid w:val="00496999"/>
    <w:rPr>
      <w:rFonts w:ascii="Arial" w:hAnsi="Arial" w:cs="Arial"/>
      <w:color w:val="000000"/>
      <w:sz w:val="18"/>
      <w:szCs w:val="18"/>
    </w:rPr>
  </w:style>
  <w:style w:type="character" w:customStyle="1" w:styleId="FontStyle14">
    <w:name w:val="Font Style14"/>
    <w:uiPriority w:val="99"/>
    <w:rsid w:val="009D640E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D14D1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14D13"/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D14D13"/>
    <w:rPr>
      <w:rFonts w:eastAsia="Arial Unicode MS" w:cs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D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14D13"/>
    <w:rPr>
      <w:rFonts w:eastAsia="Arial Unicode MS" w:cs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D1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14D13"/>
    <w:rPr>
      <w:rFonts w:ascii="Tahoma" w:eastAsia="Arial Unicode MS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0501D"/>
    <w:pPr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10501D"/>
    <w:rPr>
      <w:rFonts w:eastAsia="Arial Unicode MS" w:cs="Arial Unicode MS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501D"/>
    <w:pPr>
      <w:spacing w:after="120" w:line="480" w:lineRule="auto"/>
      <w:ind w:left="283"/>
    </w:pPr>
    <w:rPr>
      <w:rFonts w:cs="Times New Roman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10501D"/>
    <w:rPr>
      <w:rFonts w:eastAsia="Arial Unicode MS" w:cs="Arial Unicode MS"/>
      <w:sz w:val="24"/>
      <w:szCs w:val="24"/>
    </w:rPr>
  </w:style>
  <w:style w:type="paragraph" w:styleId="NormalnyWeb">
    <w:name w:val="Normal (Web)"/>
    <w:basedOn w:val="Normalny"/>
    <w:uiPriority w:val="99"/>
    <w:rsid w:val="0010501D"/>
    <w:pPr>
      <w:widowControl/>
      <w:autoSpaceDE/>
      <w:autoSpaceDN/>
      <w:adjustRightInd/>
      <w:spacing w:before="100" w:after="100"/>
    </w:pPr>
    <w:rPr>
      <w:rFonts w:ascii="Times New Roman" w:eastAsia="Times New Roman" w:hAnsi="Times New Roman" w:cs="Times New Roman"/>
      <w:szCs w:val="20"/>
    </w:rPr>
  </w:style>
  <w:style w:type="paragraph" w:customStyle="1" w:styleId="Wyrnieniedelikatne1">
    <w:name w:val="Wyróżnienie delikatne1"/>
    <w:basedOn w:val="Normalny"/>
    <w:uiPriority w:val="34"/>
    <w:qFormat/>
    <w:rsid w:val="008118F6"/>
    <w:pPr>
      <w:widowControl/>
      <w:autoSpaceDE/>
      <w:autoSpaceDN/>
      <w:adjustRightInd/>
      <w:ind w:left="720"/>
      <w:contextualSpacing/>
    </w:pPr>
    <w:rPr>
      <w:rFonts w:ascii="Cambria" w:eastAsia="MS Mincho" w:hAnsi="Cambria" w:cs="Times New Roman"/>
    </w:rPr>
  </w:style>
  <w:style w:type="paragraph" w:customStyle="1" w:styleId="Default">
    <w:name w:val="Default"/>
    <w:rsid w:val="00BA5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FontStyle16">
    <w:name w:val="Font Style16"/>
    <w:uiPriority w:val="99"/>
    <w:rsid w:val="00AE793C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17">
    <w:name w:val="Font Style17"/>
    <w:uiPriority w:val="99"/>
    <w:rsid w:val="00AE793C"/>
    <w:rPr>
      <w:rFonts w:ascii="Candara" w:hAnsi="Candara" w:cs="Candara" w:hint="default"/>
      <w:color w:val="000000"/>
      <w:sz w:val="16"/>
      <w:szCs w:val="16"/>
    </w:rPr>
  </w:style>
  <w:style w:type="character" w:customStyle="1" w:styleId="FontStyle18">
    <w:name w:val="Font Style18"/>
    <w:uiPriority w:val="99"/>
    <w:rsid w:val="00AE793C"/>
    <w:rPr>
      <w:rFonts w:ascii="Century Gothic" w:hAnsi="Century Gothic" w:cs="Century Gothic" w:hint="default"/>
      <w:b/>
      <w:bCs/>
      <w:color w:val="000000"/>
      <w:sz w:val="12"/>
      <w:szCs w:val="12"/>
    </w:rPr>
  </w:style>
  <w:style w:type="character" w:customStyle="1" w:styleId="FontStyle19">
    <w:name w:val="Font Style19"/>
    <w:uiPriority w:val="99"/>
    <w:rsid w:val="00AE793C"/>
    <w:rPr>
      <w:rFonts w:ascii="Century Gothic" w:hAnsi="Century Gothic" w:cs="Century Gothic" w:hint="default"/>
      <w:color w:val="000000"/>
      <w:sz w:val="12"/>
      <w:szCs w:val="12"/>
    </w:rPr>
  </w:style>
  <w:style w:type="character" w:customStyle="1" w:styleId="FontStyle11">
    <w:name w:val="Font Style11"/>
    <w:uiPriority w:val="99"/>
    <w:rsid w:val="00AE793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2">
    <w:name w:val="Font Style12"/>
    <w:uiPriority w:val="99"/>
    <w:rsid w:val="00AE793C"/>
    <w:rPr>
      <w:rFonts w:ascii="Times New Roman" w:hAnsi="Times New Roman" w:cs="Times New Roman"/>
      <w:color w:val="000000"/>
      <w:sz w:val="26"/>
      <w:szCs w:val="26"/>
    </w:rPr>
  </w:style>
  <w:style w:type="paragraph" w:customStyle="1" w:styleId="Kolorowalistaakcent11">
    <w:name w:val="Kolorowa lista — akcent 11"/>
    <w:basedOn w:val="Normalny"/>
    <w:uiPriority w:val="34"/>
    <w:qFormat/>
    <w:rsid w:val="0093524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cs="Times New Roman"/>
      <w:sz w:val="22"/>
      <w:szCs w:val="22"/>
      <w:lang w:eastAsia="en-US"/>
    </w:rPr>
  </w:style>
  <w:style w:type="character" w:customStyle="1" w:styleId="rednialista2akcent4Znak">
    <w:name w:val="Średnia lista 2 — akcent 4 Znak"/>
    <w:link w:val="rednialista2akcent41"/>
    <w:uiPriority w:val="34"/>
    <w:locked/>
    <w:rsid w:val="0093524F"/>
    <w:rPr>
      <w:sz w:val="24"/>
      <w:szCs w:val="24"/>
      <w:lang w:eastAsia="ar-SA"/>
    </w:rPr>
  </w:style>
  <w:style w:type="paragraph" w:customStyle="1" w:styleId="rednialista2akcent41">
    <w:name w:val="Średnia lista 2 — akcent 41"/>
    <w:basedOn w:val="Normalny"/>
    <w:link w:val="rednialista2akcent4Znak"/>
    <w:uiPriority w:val="34"/>
    <w:qFormat/>
    <w:rsid w:val="0093524F"/>
    <w:pPr>
      <w:widowControl/>
      <w:suppressAutoHyphens/>
      <w:autoSpaceDE/>
      <w:autoSpaceDN/>
      <w:adjustRightInd/>
      <w:ind w:left="708"/>
    </w:pPr>
    <w:rPr>
      <w:rFonts w:eastAsia="Times New Roman" w:cs="Times New Roman"/>
      <w:lang w:val="x-none" w:eastAsia="ar-SA"/>
    </w:rPr>
  </w:style>
  <w:style w:type="paragraph" w:styleId="Tytu">
    <w:name w:val="Title"/>
    <w:basedOn w:val="Normalny"/>
    <w:link w:val="TytuZnak"/>
    <w:qFormat/>
    <w:rsid w:val="00D6456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TytuZnak">
    <w:name w:val="Tytuł Znak"/>
    <w:link w:val="Tytu"/>
    <w:rsid w:val="00D6456C"/>
    <w:rPr>
      <w:rFonts w:ascii="Times New Roman" w:hAnsi="Times New Roman"/>
      <w:b/>
      <w:sz w:val="24"/>
    </w:rPr>
  </w:style>
  <w:style w:type="character" w:customStyle="1" w:styleId="Nagwek1Znak">
    <w:name w:val="Nagłówek 1 Znak"/>
    <w:link w:val="Nagwek1"/>
    <w:rsid w:val="00850DBA"/>
    <w:rPr>
      <w:rFonts w:ascii="Times New Roman" w:hAnsi="Times New Roman"/>
      <w:sz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AE30BF"/>
    <w:pPr>
      <w:ind w:left="708"/>
    </w:pPr>
  </w:style>
  <w:style w:type="table" w:styleId="Tabela-Siatka">
    <w:name w:val="Table Grid"/>
    <w:basedOn w:val="Standardowy"/>
    <w:uiPriority w:val="59"/>
    <w:rsid w:val="00F64F8F"/>
    <w:pPr>
      <w:ind w:left="720"/>
    </w:pPr>
    <w:rPr>
      <w:rFonts w:ascii="Calibri" w:eastAsia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uiPriority w:val="99"/>
    <w:semiHidden/>
    <w:unhideWhenUsed/>
    <w:rsid w:val="00A36F8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00F0"/>
    <w:rPr>
      <w:rFonts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600F0"/>
    <w:rPr>
      <w:rFonts w:eastAsia="Arial Unicode MS" w:cs="Arial Unicode MS"/>
    </w:rPr>
  </w:style>
  <w:style w:type="character" w:styleId="Odwoanieprzypisukocowego">
    <w:name w:val="endnote reference"/>
    <w:uiPriority w:val="99"/>
    <w:semiHidden/>
    <w:unhideWhenUsed/>
    <w:rsid w:val="005600F0"/>
    <w:rPr>
      <w:vertAlign w:val="superscript"/>
    </w:rPr>
  </w:style>
  <w:style w:type="paragraph" w:customStyle="1" w:styleId="rednialista2akcent21">
    <w:name w:val="Średnia lista 2 — akcent 21"/>
    <w:hidden/>
    <w:uiPriority w:val="99"/>
    <w:semiHidden/>
    <w:rsid w:val="00EF0E1D"/>
    <w:rPr>
      <w:rFonts w:eastAsia="Arial Unicode MS" w:cs="Arial Unicode MS"/>
      <w:sz w:val="24"/>
      <w:szCs w:val="24"/>
    </w:rPr>
  </w:style>
  <w:style w:type="paragraph" w:customStyle="1" w:styleId="Kolorowalistaakcent12">
    <w:name w:val="Kolorowa lista — akcent 12"/>
    <w:basedOn w:val="Normalny"/>
    <w:uiPriority w:val="72"/>
    <w:qFormat/>
    <w:rsid w:val="00AE5256"/>
    <w:pPr>
      <w:widowControl/>
      <w:suppressAutoHyphens/>
      <w:autoSpaceDE/>
      <w:autoSpaceDN/>
      <w:adjustRightInd/>
      <w:ind w:left="708"/>
    </w:pPr>
    <w:rPr>
      <w:rFonts w:ascii="Times New Roman" w:eastAsia="Times New Roman" w:hAnsi="Times New Roman" w:cs="Times New Roman"/>
      <w:lang w:eastAsia="ar-SA"/>
    </w:rPr>
  </w:style>
  <w:style w:type="paragraph" w:customStyle="1" w:styleId="Kolorowecieniowanieakcent31">
    <w:name w:val="Kolorowe cieniowanie — akcent 31"/>
    <w:basedOn w:val="Normalny"/>
    <w:rsid w:val="00C0150D"/>
    <w:pPr>
      <w:suppressAutoHyphens/>
      <w:autoSpaceDN/>
      <w:adjustRightInd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240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0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0C1C0-5331-4E50-9DBE-6B1B16EA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11</Pages>
  <Words>1380</Words>
  <Characters>12036</Characters>
  <Application>Microsoft Office Word</Application>
  <DocSecurity>0</DocSecurity>
  <Lines>100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SIWZ_34_PC_16</vt:lpstr>
    </vt:vector>
  </TitlesOfParts>
  <Company/>
  <LinksUpToDate>false</LinksUpToDate>
  <CharactersWithSpaces>13390</CharactersWithSpaces>
  <SharedDoc>false</SharedDoc>
  <HLinks>
    <vt:vector size="36" baseType="variant">
      <vt:variant>
        <vt:i4>2818110</vt:i4>
      </vt:variant>
      <vt:variant>
        <vt:i4>15</vt:i4>
      </vt:variant>
      <vt:variant>
        <vt:i4>0</vt:i4>
      </vt:variant>
      <vt:variant>
        <vt:i4>5</vt:i4>
      </vt:variant>
      <vt:variant>
        <vt:lpwstr>http://www.bip.ug-ladekzdroj.dolnyslask.pl/</vt:lpwstr>
      </vt:variant>
      <vt:variant>
        <vt:lpwstr/>
      </vt:variant>
      <vt:variant>
        <vt:i4>2818110</vt:i4>
      </vt:variant>
      <vt:variant>
        <vt:i4>12</vt:i4>
      </vt:variant>
      <vt:variant>
        <vt:i4>0</vt:i4>
      </vt:variant>
      <vt:variant>
        <vt:i4>5</vt:i4>
      </vt:variant>
      <vt:variant>
        <vt:lpwstr>http://www.bip.ug-ladekzdroj.dolnyslask.pl/</vt:lpwstr>
      </vt:variant>
      <vt:variant>
        <vt:lpwstr/>
      </vt:variant>
      <vt:variant>
        <vt:i4>2818110</vt:i4>
      </vt:variant>
      <vt:variant>
        <vt:i4>9</vt:i4>
      </vt:variant>
      <vt:variant>
        <vt:i4>0</vt:i4>
      </vt:variant>
      <vt:variant>
        <vt:i4>5</vt:i4>
      </vt:variant>
      <vt:variant>
        <vt:lpwstr>http://www.bip.ug-ladekzdroj.dolnyslask.pl/</vt:lpwstr>
      </vt:variant>
      <vt:variant>
        <vt:lpwstr/>
      </vt:variant>
      <vt:variant>
        <vt:i4>2818110</vt:i4>
      </vt:variant>
      <vt:variant>
        <vt:i4>6</vt:i4>
      </vt:variant>
      <vt:variant>
        <vt:i4>0</vt:i4>
      </vt:variant>
      <vt:variant>
        <vt:i4>5</vt:i4>
      </vt:variant>
      <vt:variant>
        <vt:lpwstr>http://www.bip.ug-ladekzdroj.dolnyslask.pl/</vt:lpwstr>
      </vt:variant>
      <vt:variant>
        <vt:lpwstr/>
      </vt:variant>
      <vt:variant>
        <vt:i4>2818110</vt:i4>
      </vt:variant>
      <vt:variant>
        <vt:i4>3</vt:i4>
      </vt:variant>
      <vt:variant>
        <vt:i4>0</vt:i4>
      </vt:variant>
      <vt:variant>
        <vt:i4>5</vt:i4>
      </vt:variant>
      <vt:variant>
        <vt:lpwstr>http://www.bip.ug-ladekzdroj.dolnyslask.pl/</vt:lpwstr>
      </vt:variant>
      <vt:variant>
        <vt:lpwstr/>
      </vt:variant>
      <vt:variant>
        <vt:i4>1507350</vt:i4>
      </vt:variant>
      <vt:variant>
        <vt:i4>0</vt:i4>
      </vt:variant>
      <vt:variant>
        <vt:i4>0</vt:i4>
      </vt:variant>
      <vt:variant>
        <vt:i4>5</vt:i4>
      </vt:variant>
      <vt:variant>
        <vt:lpwstr>http://www.ladek.pl/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SIWZ_34_PC_16</dc:title>
  <dc:subject/>
  <dc:creator>pawel_cichecki</dc:creator>
  <cp:keywords/>
  <cp:lastModifiedBy>zamowienia</cp:lastModifiedBy>
  <cp:revision>14</cp:revision>
  <cp:lastPrinted>2019-08-27T12:40:00Z</cp:lastPrinted>
  <dcterms:created xsi:type="dcterms:W3CDTF">2019-08-06T12:42:00Z</dcterms:created>
  <dcterms:modified xsi:type="dcterms:W3CDTF">2019-08-28T09:55:00Z</dcterms:modified>
</cp:coreProperties>
</file>